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431CE" w14:textId="77777777" w:rsidR="00802521" w:rsidRDefault="00C65A55" w:rsidP="0066472D">
      <w:pPr>
        <w:pStyle w:val="Titolo1"/>
        <w:spacing w:before="101"/>
        <w:ind w:left="850"/>
        <w:jc w:val="center"/>
        <w:rPr>
          <w:rFonts w:asciiTheme="majorHAnsi" w:hAnsiTheme="majorHAnsi"/>
          <w:sz w:val="24"/>
          <w:szCs w:val="24"/>
          <w:lang w:val="en-US"/>
        </w:rPr>
      </w:pPr>
      <w:bookmarkStart w:id="0" w:name="_Hlk158812115"/>
      <w:r w:rsidRPr="0066472D">
        <w:rPr>
          <w:rFonts w:asciiTheme="majorHAnsi" w:hAnsiTheme="majorHAnsi"/>
          <w:sz w:val="24"/>
          <w:szCs w:val="24"/>
          <w:lang w:val="en-US"/>
        </w:rPr>
        <w:t>NULLA OSTA</w:t>
      </w:r>
    </w:p>
    <w:p w14:paraId="30019358" w14:textId="5F4F9A86" w:rsidR="00C65A55" w:rsidRPr="00B842B5" w:rsidRDefault="00C65A55" w:rsidP="0066472D">
      <w:pPr>
        <w:pStyle w:val="Titolo1"/>
        <w:spacing w:before="101"/>
        <w:ind w:left="850"/>
        <w:jc w:val="center"/>
        <w:rPr>
          <w:rFonts w:asciiTheme="majorHAnsi" w:hAnsiTheme="majorHAnsi"/>
          <w:sz w:val="18"/>
          <w:szCs w:val="18"/>
          <w:lang w:val="en-US"/>
        </w:rPr>
      </w:pPr>
      <w:r w:rsidRPr="00B842B5">
        <w:rPr>
          <w:rFonts w:asciiTheme="majorHAnsi" w:hAnsiTheme="majorHAnsi"/>
          <w:sz w:val="18"/>
          <w:szCs w:val="18"/>
          <w:lang w:val="en-US"/>
        </w:rPr>
        <w:t xml:space="preserve"> </w:t>
      </w:r>
      <w:r w:rsidR="002B5D61">
        <w:rPr>
          <w:rFonts w:asciiTheme="majorHAnsi" w:hAnsiTheme="majorHAnsi"/>
          <w:sz w:val="18"/>
          <w:szCs w:val="18"/>
          <w:lang w:val="en-US"/>
        </w:rPr>
        <w:t>f</w:t>
      </w:r>
      <w:r w:rsidR="00BF1DAB">
        <w:rPr>
          <w:rFonts w:asciiTheme="majorHAnsi" w:hAnsiTheme="majorHAnsi"/>
          <w:sz w:val="18"/>
          <w:szCs w:val="18"/>
          <w:lang w:val="en-US"/>
        </w:rPr>
        <w:t>or RESEARCH FELLOW</w:t>
      </w:r>
    </w:p>
    <w:p w14:paraId="477E6EB6" w14:textId="77777777" w:rsidR="00C65A55" w:rsidRPr="00B842B5" w:rsidRDefault="00C65A55" w:rsidP="00C65A55">
      <w:pPr>
        <w:pStyle w:val="Corpotesto"/>
        <w:rPr>
          <w:rFonts w:asciiTheme="majorHAnsi" w:hAnsiTheme="majorHAnsi"/>
          <w:b/>
          <w:sz w:val="18"/>
          <w:szCs w:val="18"/>
          <w:lang w:val="en-US"/>
        </w:rPr>
      </w:pPr>
    </w:p>
    <w:p w14:paraId="586A0A7E" w14:textId="77777777" w:rsidR="00C65A55" w:rsidRPr="00B842B5" w:rsidRDefault="00C65A55" w:rsidP="00C65A55">
      <w:pPr>
        <w:pStyle w:val="Corpotesto"/>
        <w:rPr>
          <w:rFonts w:asciiTheme="majorHAnsi" w:hAnsiTheme="majorHAnsi"/>
          <w:b/>
          <w:sz w:val="18"/>
          <w:szCs w:val="18"/>
          <w:lang w:val="en-US"/>
        </w:rPr>
      </w:pPr>
    </w:p>
    <w:p w14:paraId="77215D76" w14:textId="77777777" w:rsidR="00C65A55" w:rsidRPr="00B842B5" w:rsidRDefault="00C65A55" w:rsidP="00C65A55">
      <w:pPr>
        <w:pStyle w:val="Corpotesto"/>
        <w:spacing w:before="7"/>
        <w:rPr>
          <w:rFonts w:asciiTheme="majorHAnsi" w:hAnsiTheme="majorHAnsi"/>
          <w:b/>
          <w:sz w:val="18"/>
          <w:szCs w:val="18"/>
          <w:lang w:val="en-US"/>
        </w:rPr>
      </w:pPr>
    </w:p>
    <w:p w14:paraId="560B61F7" w14:textId="1D95A5DC" w:rsidR="00C65A55" w:rsidRPr="00B842B5" w:rsidRDefault="00B842B5" w:rsidP="0066472D">
      <w:pPr>
        <w:ind w:left="284"/>
        <w:rPr>
          <w:rFonts w:asciiTheme="majorHAnsi" w:hAnsiTheme="majorHAnsi"/>
          <w:b/>
          <w:sz w:val="18"/>
          <w:szCs w:val="18"/>
          <w:lang w:val="en-US"/>
        </w:rPr>
      </w:pPr>
      <w:r w:rsidRPr="00B842B5">
        <w:rPr>
          <w:rFonts w:asciiTheme="majorHAnsi" w:hAnsiTheme="majorHAnsi"/>
          <w:b/>
          <w:sz w:val="18"/>
          <w:szCs w:val="18"/>
          <w:lang w:val="en-US"/>
        </w:rPr>
        <w:t>O</w:t>
      </w:r>
      <w:r w:rsidR="00065BA6">
        <w:rPr>
          <w:rFonts w:asciiTheme="majorHAnsi" w:hAnsiTheme="majorHAnsi"/>
          <w:b/>
          <w:sz w:val="18"/>
          <w:szCs w:val="18"/>
          <w:lang w:val="en-US"/>
        </w:rPr>
        <w:t>BJECT</w:t>
      </w:r>
      <w:r w:rsidRPr="00B842B5">
        <w:rPr>
          <w:rFonts w:asciiTheme="majorHAnsi" w:hAnsiTheme="majorHAnsi"/>
          <w:b/>
          <w:sz w:val="18"/>
          <w:szCs w:val="18"/>
          <w:lang w:val="en-US"/>
        </w:rPr>
        <w:t>: NULLA OSTA</w:t>
      </w:r>
      <w:r w:rsidR="00C65A55" w:rsidRPr="00B842B5">
        <w:rPr>
          <w:rFonts w:asciiTheme="majorHAnsi" w:hAnsiTheme="majorHAnsi"/>
          <w:b/>
          <w:sz w:val="18"/>
          <w:szCs w:val="18"/>
          <w:lang w:val="en-US"/>
        </w:rPr>
        <w:t xml:space="preserve"> </w:t>
      </w:r>
      <w:r w:rsidR="00065BA6">
        <w:rPr>
          <w:rFonts w:asciiTheme="majorHAnsi" w:hAnsiTheme="majorHAnsi"/>
          <w:b/>
          <w:sz w:val="18"/>
          <w:szCs w:val="18"/>
          <w:lang w:val="en-US"/>
        </w:rPr>
        <w:t>for teaching assistance activities</w:t>
      </w:r>
    </w:p>
    <w:p w14:paraId="0DBA225E" w14:textId="77777777" w:rsidR="00C65A55" w:rsidRPr="00B842B5" w:rsidRDefault="00C65A55" w:rsidP="00C65A55">
      <w:pPr>
        <w:pStyle w:val="Corpotesto"/>
        <w:rPr>
          <w:rFonts w:asciiTheme="majorHAnsi" w:hAnsiTheme="majorHAnsi"/>
          <w:b/>
          <w:sz w:val="18"/>
          <w:szCs w:val="18"/>
          <w:lang w:val="en-US"/>
        </w:rPr>
      </w:pPr>
    </w:p>
    <w:p w14:paraId="452EE95F" w14:textId="517E303B" w:rsidR="00E73865" w:rsidRPr="00E73865" w:rsidRDefault="00392536" w:rsidP="00065BA6">
      <w:pPr>
        <w:pStyle w:val="Corpotesto"/>
        <w:tabs>
          <w:tab w:val="left" w:pos="5758"/>
        </w:tabs>
        <w:spacing w:before="178" w:line="271" w:lineRule="auto"/>
        <w:ind w:left="232" w:right="110" w:hanging="1"/>
        <w:jc w:val="both"/>
        <w:rPr>
          <w:rFonts w:asciiTheme="majorHAnsi" w:hAnsiTheme="majorHAnsi"/>
          <w:sz w:val="18"/>
          <w:szCs w:val="18"/>
          <w:lang w:val="en-US"/>
        </w:rPr>
      </w:pPr>
      <w:r>
        <w:rPr>
          <w:rFonts w:asciiTheme="majorHAnsi" w:hAnsiTheme="majorHAnsi"/>
          <w:sz w:val="18"/>
          <w:szCs w:val="18"/>
          <w:lang w:val="en-US"/>
        </w:rPr>
        <w:t>I</w:t>
      </w:r>
      <w:r w:rsidR="00E73865">
        <w:rPr>
          <w:rFonts w:asciiTheme="majorHAnsi" w:hAnsiTheme="majorHAnsi"/>
          <w:sz w:val="18"/>
          <w:szCs w:val="18"/>
          <w:lang w:val="en-US"/>
        </w:rPr>
        <w:t>, the undersigned</w:t>
      </w:r>
      <w:r w:rsidR="00C65A55" w:rsidRPr="00B842B5">
        <w:rPr>
          <w:rFonts w:asciiTheme="majorHAnsi" w:hAnsiTheme="majorHAnsi"/>
          <w:sz w:val="18"/>
          <w:szCs w:val="18"/>
          <w:lang w:val="en-US"/>
        </w:rPr>
        <w:t xml:space="preserve"> </w:t>
      </w:r>
      <w:r w:rsidR="007C4B40">
        <w:rPr>
          <w:rFonts w:asciiTheme="majorHAnsi" w:hAnsiTheme="majorHAnsi"/>
          <w:b/>
          <w:bCs/>
          <w:sz w:val="18"/>
          <w:szCs w:val="18"/>
          <w:lang w:val="en-US"/>
        </w:rPr>
        <w:t>Attilio Alberto FRAN</w:t>
      </w:r>
      <w:r w:rsidR="00E73865">
        <w:rPr>
          <w:rFonts w:asciiTheme="majorHAnsi" w:hAnsiTheme="majorHAnsi"/>
          <w:b/>
          <w:bCs/>
          <w:sz w:val="18"/>
          <w:szCs w:val="18"/>
          <w:lang w:val="en-US"/>
        </w:rPr>
        <w:t>GI</w:t>
      </w:r>
      <w:r w:rsidR="00E73865" w:rsidRPr="00E73865">
        <w:rPr>
          <w:rFonts w:asciiTheme="majorHAnsi" w:hAnsiTheme="majorHAnsi"/>
          <w:sz w:val="18"/>
          <w:szCs w:val="18"/>
          <w:lang w:val="en-US"/>
        </w:rPr>
        <w:t xml:space="preserve">, Director of the Department of Civile and Environmental Engineering, considered the positive assessment of prof.ssa/prof. </w:t>
      </w:r>
      <w:r w:rsidR="00E73865">
        <w:rPr>
          <w:rFonts w:asciiTheme="majorHAnsi" w:hAnsiTheme="majorHAnsi"/>
          <w:sz w:val="18"/>
          <w:szCs w:val="18"/>
          <w:lang w:val="en-US"/>
        </w:rPr>
        <w:t>_________________________________________</w:t>
      </w:r>
    </w:p>
    <w:p w14:paraId="14E8658B" w14:textId="4D7D0FF6" w:rsidR="00C65A55" w:rsidRPr="00E73865" w:rsidRDefault="00065BA6" w:rsidP="00065BA6">
      <w:pPr>
        <w:pStyle w:val="Corpotesto"/>
        <w:tabs>
          <w:tab w:val="left" w:pos="5758"/>
        </w:tabs>
        <w:spacing w:before="178" w:line="271" w:lineRule="auto"/>
        <w:ind w:left="232" w:right="110" w:hanging="1"/>
        <w:jc w:val="both"/>
        <w:rPr>
          <w:rFonts w:asciiTheme="majorHAnsi" w:hAnsiTheme="majorHAnsi"/>
          <w:sz w:val="18"/>
          <w:szCs w:val="18"/>
          <w:lang w:val="en-US"/>
        </w:rPr>
      </w:pPr>
      <w:r>
        <w:rPr>
          <w:rFonts w:asciiTheme="majorHAnsi" w:hAnsiTheme="majorHAnsi"/>
          <w:sz w:val="18"/>
          <w:szCs w:val="18"/>
          <w:lang w:val="en-US"/>
        </w:rPr>
        <w:t>PI of</w:t>
      </w:r>
      <w:r w:rsidR="00E73865" w:rsidRPr="00E73865">
        <w:rPr>
          <w:rFonts w:asciiTheme="majorHAnsi" w:hAnsiTheme="majorHAnsi"/>
          <w:sz w:val="18"/>
          <w:szCs w:val="18"/>
          <w:lang w:val="en-US"/>
        </w:rPr>
        <w:t xml:space="preserve"> the rese</w:t>
      </w:r>
      <w:r w:rsidR="00E73865">
        <w:rPr>
          <w:rFonts w:asciiTheme="majorHAnsi" w:hAnsiTheme="majorHAnsi"/>
          <w:sz w:val="18"/>
          <w:szCs w:val="18"/>
          <w:lang w:val="en-US"/>
        </w:rPr>
        <w:t xml:space="preserve">arch program </w:t>
      </w:r>
      <w:r w:rsidR="00C65A55" w:rsidRPr="00B842B5">
        <w:rPr>
          <w:rFonts w:asciiTheme="majorHAnsi" w:hAnsiTheme="majorHAnsi"/>
          <w:sz w:val="18"/>
          <w:szCs w:val="18"/>
          <w:lang w:val="en-US"/>
        </w:rPr>
        <w:t>(</w:t>
      </w:r>
      <w:r w:rsidR="00E73865">
        <w:rPr>
          <w:rFonts w:asciiTheme="majorHAnsi" w:hAnsiTheme="majorHAnsi"/>
          <w:sz w:val="18"/>
          <w:szCs w:val="18"/>
          <w:lang w:val="en-US"/>
        </w:rPr>
        <w:t>title</w:t>
      </w:r>
      <w:r w:rsidR="00C65A55" w:rsidRPr="00B842B5">
        <w:rPr>
          <w:rFonts w:asciiTheme="majorHAnsi" w:hAnsiTheme="majorHAnsi"/>
          <w:sz w:val="18"/>
          <w:szCs w:val="18"/>
          <w:lang w:val="en-US"/>
        </w:rPr>
        <w:t>)</w:t>
      </w:r>
      <w:r w:rsidR="00B6590E">
        <w:rPr>
          <w:rFonts w:asciiTheme="majorHAnsi" w:hAnsiTheme="majorHAnsi"/>
          <w:sz w:val="18"/>
          <w:szCs w:val="18"/>
          <w:lang w:val="en-US"/>
        </w:rPr>
        <w:t xml:space="preserve"> _________________________________________________________________________</w:t>
      </w:r>
      <w:r w:rsidR="00E73865">
        <w:rPr>
          <w:rFonts w:asciiTheme="majorHAnsi" w:hAnsiTheme="majorHAnsi"/>
          <w:sz w:val="18"/>
          <w:szCs w:val="18"/>
          <w:lang w:val="en-US"/>
        </w:rPr>
        <w:t>_____</w:t>
      </w:r>
    </w:p>
    <w:p w14:paraId="6D19442B" w14:textId="76ABDAA8" w:rsidR="00B6590E" w:rsidRDefault="00E73865" w:rsidP="00065BA6">
      <w:pPr>
        <w:pStyle w:val="Corpotesto"/>
        <w:tabs>
          <w:tab w:val="left" w:pos="4394"/>
          <w:tab w:val="left" w:pos="9036"/>
        </w:tabs>
        <w:spacing w:before="39" w:line="271" w:lineRule="auto"/>
        <w:ind w:left="232"/>
        <w:jc w:val="both"/>
        <w:rPr>
          <w:rFonts w:asciiTheme="majorHAnsi" w:hAnsiTheme="majorHAnsi"/>
          <w:sz w:val="18"/>
          <w:szCs w:val="18"/>
          <w:lang w:val="en-US"/>
        </w:rPr>
      </w:pPr>
      <w:r>
        <w:rPr>
          <w:rFonts w:asciiTheme="majorHAnsi" w:hAnsiTheme="majorHAnsi"/>
          <w:sz w:val="18"/>
          <w:szCs w:val="18"/>
          <w:lang w:val="en-US"/>
        </w:rPr>
        <w:t>with reference to the request of</w:t>
      </w:r>
      <w:r w:rsidR="00B6590E">
        <w:rPr>
          <w:rFonts w:asciiTheme="majorHAnsi" w:hAnsiTheme="majorHAnsi"/>
          <w:sz w:val="18"/>
          <w:szCs w:val="18"/>
          <w:lang w:val="en-US"/>
        </w:rPr>
        <w:t>. ___________________</w:t>
      </w:r>
      <w:r>
        <w:rPr>
          <w:rFonts w:asciiTheme="majorHAnsi" w:hAnsiTheme="majorHAnsi"/>
          <w:sz w:val="18"/>
          <w:szCs w:val="18"/>
          <w:lang w:val="en-US"/>
        </w:rPr>
        <w:t>___</w:t>
      </w:r>
      <w:r w:rsidR="00B6590E">
        <w:rPr>
          <w:rFonts w:asciiTheme="majorHAnsi" w:hAnsiTheme="majorHAnsi"/>
          <w:sz w:val="18"/>
          <w:szCs w:val="18"/>
          <w:lang w:val="en-US"/>
        </w:rPr>
        <w:t>__________________________________</w:t>
      </w:r>
    </w:p>
    <w:p w14:paraId="328C3C45" w14:textId="77777777" w:rsidR="00C65A55" w:rsidRPr="00B842B5" w:rsidRDefault="00C65A55" w:rsidP="00B842B5">
      <w:pPr>
        <w:pStyle w:val="Corpotesto"/>
        <w:jc w:val="both"/>
        <w:rPr>
          <w:rFonts w:asciiTheme="majorHAnsi" w:hAnsiTheme="majorHAnsi"/>
          <w:sz w:val="18"/>
          <w:szCs w:val="18"/>
          <w:lang w:val="en-US"/>
        </w:rPr>
      </w:pPr>
    </w:p>
    <w:p w14:paraId="48F0F470" w14:textId="77777777" w:rsidR="00C65A55" w:rsidRPr="00B842B5" w:rsidRDefault="00C65A55" w:rsidP="00B842B5">
      <w:pPr>
        <w:pStyle w:val="Corpotesto"/>
        <w:jc w:val="both"/>
        <w:rPr>
          <w:rFonts w:asciiTheme="majorHAnsi" w:hAnsiTheme="majorHAnsi"/>
          <w:sz w:val="18"/>
          <w:szCs w:val="18"/>
          <w:lang w:val="en-US"/>
        </w:rPr>
      </w:pPr>
    </w:p>
    <w:p w14:paraId="11C5A963" w14:textId="25DC4B19" w:rsidR="00C65A55" w:rsidRPr="00B842B5" w:rsidRDefault="00C65A55" w:rsidP="0066472D">
      <w:pPr>
        <w:pStyle w:val="Corpotesto"/>
        <w:ind w:left="4406" w:right="-1"/>
        <w:jc w:val="both"/>
        <w:rPr>
          <w:rFonts w:asciiTheme="majorHAnsi" w:hAnsiTheme="majorHAnsi"/>
          <w:sz w:val="18"/>
          <w:szCs w:val="18"/>
          <w:lang w:val="en-US"/>
        </w:rPr>
      </w:pPr>
      <w:r w:rsidRPr="00B842B5">
        <w:rPr>
          <w:rFonts w:asciiTheme="majorHAnsi" w:hAnsiTheme="majorHAnsi"/>
          <w:sz w:val="18"/>
          <w:szCs w:val="18"/>
          <w:lang w:val="en-US"/>
        </w:rPr>
        <w:t>AU</w:t>
      </w:r>
      <w:r w:rsidR="00220E4E">
        <w:rPr>
          <w:rFonts w:asciiTheme="majorHAnsi" w:hAnsiTheme="majorHAnsi"/>
          <w:sz w:val="18"/>
          <w:szCs w:val="18"/>
          <w:lang w:val="en-US"/>
        </w:rPr>
        <w:t>TO</w:t>
      </w:r>
      <w:r w:rsidR="00065BA6">
        <w:rPr>
          <w:rFonts w:asciiTheme="majorHAnsi" w:hAnsiTheme="majorHAnsi"/>
          <w:sz w:val="18"/>
          <w:szCs w:val="18"/>
          <w:lang w:val="en-US"/>
        </w:rPr>
        <w:t>RIZES</w:t>
      </w:r>
    </w:p>
    <w:p w14:paraId="67000537" w14:textId="77777777" w:rsidR="00C65A55" w:rsidRPr="007C4B40" w:rsidRDefault="00C65A55" w:rsidP="00B842B5">
      <w:pPr>
        <w:pStyle w:val="Corpotesto"/>
        <w:jc w:val="both"/>
        <w:rPr>
          <w:rFonts w:asciiTheme="majorHAnsi" w:hAnsiTheme="majorHAnsi"/>
          <w:sz w:val="18"/>
          <w:szCs w:val="18"/>
          <w:lang w:val="en-US"/>
        </w:rPr>
      </w:pPr>
    </w:p>
    <w:p w14:paraId="06D50F69" w14:textId="77777777" w:rsidR="00C65A55" w:rsidRPr="007C4B40" w:rsidRDefault="00C65A55" w:rsidP="00B842B5">
      <w:pPr>
        <w:pStyle w:val="Corpotesto"/>
        <w:jc w:val="both"/>
        <w:rPr>
          <w:rFonts w:asciiTheme="majorHAnsi" w:hAnsiTheme="majorHAnsi"/>
          <w:sz w:val="18"/>
          <w:szCs w:val="18"/>
          <w:lang w:val="en-US"/>
        </w:rPr>
      </w:pPr>
    </w:p>
    <w:p w14:paraId="24000B4A" w14:textId="71A39846" w:rsidR="007C4B40" w:rsidRDefault="00065BA6" w:rsidP="00065BA6">
      <w:pPr>
        <w:pStyle w:val="Corpotesto"/>
        <w:tabs>
          <w:tab w:val="left" w:pos="4560"/>
          <w:tab w:val="left" w:pos="7807"/>
          <w:tab w:val="left" w:pos="7855"/>
        </w:tabs>
        <w:spacing w:line="271" w:lineRule="auto"/>
        <w:ind w:left="232" w:right="164"/>
        <w:jc w:val="both"/>
        <w:rPr>
          <w:rFonts w:asciiTheme="majorHAnsi" w:hAnsiTheme="majorHAnsi"/>
          <w:sz w:val="18"/>
          <w:szCs w:val="18"/>
          <w:lang w:val="en-US"/>
        </w:rPr>
      </w:pPr>
      <w:r>
        <w:rPr>
          <w:rFonts w:asciiTheme="majorHAnsi" w:hAnsiTheme="majorHAnsi"/>
          <w:sz w:val="18"/>
          <w:szCs w:val="18"/>
          <w:lang w:val="en-US"/>
        </w:rPr>
        <w:t>The above mentioned</w:t>
      </w:r>
      <w:r w:rsidR="007C4B40">
        <w:rPr>
          <w:rFonts w:asciiTheme="majorHAnsi" w:hAnsiTheme="majorHAnsi"/>
          <w:sz w:val="18"/>
          <w:szCs w:val="18"/>
          <w:lang w:val="en-US"/>
        </w:rPr>
        <w:t xml:space="preserve"> </w:t>
      </w:r>
      <w:r w:rsidR="007C4B40" w:rsidRPr="007C4B40">
        <w:rPr>
          <w:rFonts w:asciiTheme="majorHAnsi" w:hAnsiTheme="majorHAnsi"/>
          <w:sz w:val="18"/>
          <w:szCs w:val="18"/>
          <w:lang w:val="en-US"/>
        </w:rPr>
        <w:t>____________</w:t>
      </w:r>
      <w:r w:rsidR="007C4B40">
        <w:rPr>
          <w:rFonts w:asciiTheme="majorHAnsi" w:hAnsiTheme="majorHAnsi"/>
          <w:sz w:val="18"/>
          <w:szCs w:val="18"/>
          <w:lang w:val="en-US"/>
        </w:rPr>
        <w:t>_____________________</w:t>
      </w:r>
      <w:r>
        <w:rPr>
          <w:rFonts w:asciiTheme="majorHAnsi" w:hAnsiTheme="majorHAnsi"/>
          <w:sz w:val="18"/>
          <w:szCs w:val="18"/>
          <w:lang w:val="en-US"/>
        </w:rPr>
        <w:t>__</w:t>
      </w:r>
      <w:r w:rsidR="007C4B40">
        <w:rPr>
          <w:rFonts w:asciiTheme="majorHAnsi" w:hAnsiTheme="majorHAnsi"/>
          <w:sz w:val="18"/>
          <w:szCs w:val="18"/>
          <w:lang w:val="en-US"/>
        </w:rPr>
        <w:t>_</w:t>
      </w:r>
      <w:r w:rsidR="00C65A55" w:rsidRPr="007C4B40">
        <w:rPr>
          <w:rFonts w:asciiTheme="majorHAnsi" w:hAnsiTheme="majorHAnsi"/>
          <w:spacing w:val="22"/>
          <w:sz w:val="18"/>
          <w:szCs w:val="18"/>
          <w:lang w:val="en-US"/>
        </w:rPr>
        <w:t xml:space="preserve"> </w:t>
      </w:r>
      <w:r w:rsidR="00C65A55" w:rsidRPr="007C4B40">
        <w:rPr>
          <w:rFonts w:asciiTheme="majorHAnsi" w:hAnsiTheme="majorHAnsi"/>
          <w:sz w:val="18"/>
          <w:szCs w:val="18"/>
          <w:lang w:val="en-US"/>
        </w:rPr>
        <w:t>(</w:t>
      </w:r>
      <w:r>
        <w:rPr>
          <w:rFonts w:asciiTheme="majorHAnsi" w:hAnsiTheme="majorHAnsi"/>
          <w:sz w:val="18"/>
          <w:szCs w:val="18"/>
          <w:lang w:val="en-US"/>
        </w:rPr>
        <w:t xml:space="preserve">Person Code: </w:t>
      </w:r>
      <w:r w:rsidR="007C4B40">
        <w:rPr>
          <w:rFonts w:asciiTheme="majorHAnsi" w:hAnsiTheme="majorHAnsi"/>
          <w:sz w:val="18"/>
          <w:szCs w:val="18"/>
          <w:lang w:val="en-US"/>
        </w:rPr>
        <w:t>______________</w:t>
      </w:r>
      <w:r w:rsidR="00C65A55" w:rsidRPr="007C4B40">
        <w:rPr>
          <w:rFonts w:asciiTheme="majorHAnsi" w:hAnsiTheme="majorHAnsi"/>
          <w:sz w:val="18"/>
          <w:szCs w:val="18"/>
          <w:lang w:val="en-US"/>
        </w:rPr>
        <w:t xml:space="preserve">) </w:t>
      </w:r>
    </w:p>
    <w:p w14:paraId="37C8395E" w14:textId="4BABF2B6" w:rsidR="007C4B40" w:rsidRDefault="00065BA6" w:rsidP="00065BA6">
      <w:pPr>
        <w:pStyle w:val="Corpotesto"/>
        <w:tabs>
          <w:tab w:val="left" w:pos="4560"/>
          <w:tab w:val="left" w:pos="7807"/>
          <w:tab w:val="left" w:pos="7855"/>
        </w:tabs>
        <w:spacing w:line="271" w:lineRule="auto"/>
        <w:ind w:left="232" w:right="164"/>
        <w:jc w:val="both"/>
        <w:rPr>
          <w:rFonts w:asciiTheme="majorHAnsi" w:hAnsiTheme="majorHAnsi"/>
          <w:sz w:val="18"/>
          <w:szCs w:val="18"/>
          <w:lang w:val="en-US"/>
        </w:rPr>
      </w:pPr>
      <w:r>
        <w:rPr>
          <w:rFonts w:asciiTheme="majorHAnsi" w:hAnsiTheme="majorHAnsi"/>
          <w:sz w:val="18"/>
          <w:szCs w:val="18"/>
          <w:lang w:val="en-US"/>
        </w:rPr>
        <w:t>Fiscal Code</w:t>
      </w:r>
      <w:r w:rsidR="007C4B40">
        <w:rPr>
          <w:rFonts w:asciiTheme="majorHAnsi" w:hAnsiTheme="majorHAnsi"/>
          <w:sz w:val="18"/>
          <w:szCs w:val="18"/>
          <w:lang w:val="en-US"/>
        </w:rPr>
        <w:t>:</w:t>
      </w:r>
      <w:r w:rsidR="007F65CC">
        <w:rPr>
          <w:rFonts w:asciiTheme="majorHAnsi" w:hAnsiTheme="majorHAnsi"/>
          <w:sz w:val="18"/>
          <w:szCs w:val="18"/>
          <w:lang w:val="en-US"/>
        </w:rPr>
        <w:t xml:space="preserve"> </w:t>
      </w:r>
      <w:r w:rsidR="007C4B40">
        <w:rPr>
          <w:rFonts w:asciiTheme="majorHAnsi" w:hAnsiTheme="majorHAnsi"/>
          <w:sz w:val="18"/>
          <w:szCs w:val="18"/>
          <w:lang w:val="en-US"/>
        </w:rPr>
        <w:t>__________________________________________________________________</w:t>
      </w:r>
    </w:p>
    <w:p w14:paraId="36BCEF5C" w14:textId="3B9A6E84" w:rsidR="00C65A55" w:rsidRPr="00B842B5" w:rsidRDefault="007C4B40" w:rsidP="00065BA6">
      <w:pPr>
        <w:pStyle w:val="Corpotesto"/>
        <w:tabs>
          <w:tab w:val="left" w:pos="4560"/>
          <w:tab w:val="left" w:pos="7807"/>
          <w:tab w:val="left" w:pos="7855"/>
        </w:tabs>
        <w:spacing w:line="271" w:lineRule="auto"/>
        <w:ind w:left="232" w:right="164"/>
        <w:jc w:val="both"/>
        <w:rPr>
          <w:rFonts w:asciiTheme="majorHAnsi" w:hAnsiTheme="majorHAnsi"/>
          <w:sz w:val="18"/>
          <w:szCs w:val="18"/>
          <w:lang w:val="en-US"/>
        </w:rPr>
      </w:pPr>
      <w:r>
        <w:rPr>
          <w:rFonts w:asciiTheme="majorHAnsi" w:hAnsiTheme="majorHAnsi"/>
          <w:sz w:val="18"/>
          <w:szCs w:val="18"/>
          <w:lang w:val="en-US"/>
        </w:rPr>
        <w:t>(</w:t>
      </w:r>
      <w:r w:rsidR="007F65CC">
        <w:rPr>
          <w:rFonts w:asciiTheme="majorHAnsi" w:hAnsiTheme="majorHAnsi"/>
          <w:sz w:val="18"/>
          <w:szCs w:val="18"/>
          <w:lang w:val="en-US"/>
        </w:rPr>
        <w:t>Research Fellow in the context of the above mentioned research program</w:t>
      </w:r>
      <w:r>
        <w:rPr>
          <w:rFonts w:asciiTheme="majorHAnsi" w:hAnsiTheme="majorHAnsi"/>
          <w:sz w:val="18"/>
          <w:szCs w:val="18"/>
          <w:lang w:val="en-US"/>
        </w:rPr>
        <w:t xml:space="preserve">) </w:t>
      </w:r>
      <w:r w:rsidR="007F65CC">
        <w:rPr>
          <w:rFonts w:asciiTheme="majorHAnsi" w:hAnsiTheme="majorHAnsi"/>
          <w:sz w:val="18"/>
          <w:szCs w:val="18"/>
          <w:lang w:val="en-US"/>
        </w:rPr>
        <w:t>to undertake the activities associated with the public call no</w:t>
      </w:r>
      <w:r w:rsidR="00220E4E" w:rsidRPr="007C4B40">
        <w:rPr>
          <w:rFonts w:asciiTheme="majorHAnsi" w:hAnsiTheme="majorHAnsi"/>
          <w:sz w:val="18"/>
          <w:szCs w:val="18"/>
          <w:lang w:val="en-US"/>
        </w:rPr>
        <w:t>.</w:t>
      </w:r>
      <w:r w:rsidR="00802521" w:rsidRPr="007C4B40">
        <w:rPr>
          <w:rFonts w:asciiTheme="majorHAnsi" w:hAnsiTheme="majorHAnsi"/>
          <w:sz w:val="18"/>
          <w:szCs w:val="18"/>
          <w:lang w:val="en-US"/>
        </w:rPr>
        <w:t xml:space="preserve"> </w:t>
      </w:r>
      <w:r w:rsidR="00F74E6C" w:rsidRPr="007C4B40">
        <w:rPr>
          <w:rFonts w:asciiTheme="majorHAnsi" w:hAnsiTheme="majorHAnsi"/>
          <w:b/>
          <w:bCs/>
          <w:sz w:val="18"/>
          <w:szCs w:val="18"/>
          <w:lang w:val="en-US"/>
        </w:rPr>
        <w:t>DICA_BANDO DI SELEZIONE_01_2025/2026</w:t>
      </w:r>
      <w:r w:rsidR="00C65A55" w:rsidRPr="007C4B40">
        <w:rPr>
          <w:rFonts w:asciiTheme="majorHAnsi" w:hAnsiTheme="majorHAnsi"/>
          <w:spacing w:val="10"/>
          <w:sz w:val="18"/>
          <w:szCs w:val="18"/>
          <w:lang w:val="en-US"/>
        </w:rPr>
        <w:t xml:space="preserve"> </w:t>
      </w:r>
      <w:r w:rsidR="007F65CC">
        <w:rPr>
          <w:rFonts w:asciiTheme="majorHAnsi" w:hAnsiTheme="majorHAnsi"/>
          <w:spacing w:val="10"/>
          <w:sz w:val="18"/>
          <w:szCs w:val="18"/>
          <w:lang w:val="en-US"/>
        </w:rPr>
        <w:t>dated</w:t>
      </w:r>
      <w:r w:rsidR="00C12321" w:rsidRPr="007C4B40">
        <w:rPr>
          <w:rFonts w:asciiTheme="majorHAnsi" w:hAnsiTheme="majorHAnsi"/>
          <w:spacing w:val="10"/>
          <w:sz w:val="18"/>
          <w:szCs w:val="18"/>
          <w:lang w:val="en-US"/>
        </w:rPr>
        <w:t xml:space="preserve"> _______________ </w:t>
      </w:r>
      <w:r w:rsidR="007F65CC">
        <w:rPr>
          <w:rFonts w:asciiTheme="majorHAnsi" w:hAnsiTheme="majorHAnsi"/>
          <w:sz w:val="18"/>
          <w:szCs w:val="18"/>
          <w:lang w:val="en-US"/>
        </w:rPr>
        <w:t>and related to the a collaboration foreseen at the Department of Civil and En</w:t>
      </w:r>
      <w:r w:rsidR="00843C9E">
        <w:rPr>
          <w:rFonts w:asciiTheme="majorHAnsi" w:hAnsiTheme="majorHAnsi"/>
          <w:sz w:val="18"/>
          <w:szCs w:val="18"/>
          <w:lang w:val="en-US"/>
        </w:rPr>
        <w:t>v</w:t>
      </w:r>
      <w:r w:rsidR="007F65CC">
        <w:rPr>
          <w:rFonts w:asciiTheme="majorHAnsi" w:hAnsiTheme="majorHAnsi"/>
          <w:sz w:val="18"/>
          <w:szCs w:val="18"/>
          <w:lang w:val="en-US"/>
        </w:rPr>
        <w:t xml:space="preserve">ironmental Engineering keyed to supporting teaching assistance within the </w:t>
      </w:r>
      <w:r w:rsidR="00C12321" w:rsidRPr="00C12321">
        <w:rPr>
          <w:rFonts w:asciiTheme="majorHAnsi" w:hAnsiTheme="majorHAnsi"/>
          <w:b/>
          <w:bCs/>
          <w:sz w:val="18"/>
          <w:szCs w:val="18"/>
          <w:lang w:val="en-US"/>
        </w:rPr>
        <w:t>A.</w:t>
      </w:r>
      <w:r w:rsidR="007F65CC">
        <w:rPr>
          <w:rFonts w:asciiTheme="majorHAnsi" w:hAnsiTheme="majorHAnsi"/>
          <w:b/>
          <w:bCs/>
          <w:sz w:val="18"/>
          <w:szCs w:val="18"/>
          <w:lang w:val="en-US"/>
        </w:rPr>
        <w:t>Y</w:t>
      </w:r>
      <w:r w:rsidR="00C12321" w:rsidRPr="00C12321">
        <w:rPr>
          <w:rFonts w:asciiTheme="majorHAnsi" w:hAnsiTheme="majorHAnsi"/>
          <w:b/>
          <w:bCs/>
          <w:sz w:val="18"/>
          <w:szCs w:val="18"/>
          <w:lang w:val="en-US"/>
        </w:rPr>
        <w:t>.</w:t>
      </w:r>
      <w:r w:rsidR="00C65A55" w:rsidRPr="00C12321">
        <w:rPr>
          <w:rFonts w:asciiTheme="majorHAnsi" w:hAnsiTheme="majorHAnsi"/>
          <w:b/>
          <w:bCs/>
          <w:sz w:val="18"/>
          <w:szCs w:val="18"/>
          <w:lang w:val="en-US"/>
        </w:rPr>
        <w:t>202</w:t>
      </w:r>
      <w:r w:rsidR="0066472D" w:rsidRPr="00C12321">
        <w:rPr>
          <w:rFonts w:asciiTheme="majorHAnsi" w:hAnsiTheme="majorHAnsi"/>
          <w:b/>
          <w:bCs/>
          <w:sz w:val="18"/>
          <w:szCs w:val="18"/>
          <w:lang w:val="en-US"/>
        </w:rPr>
        <w:t>5</w:t>
      </w:r>
      <w:r w:rsidR="00C65A55" w:rsidRPr="00C12321">
        <w:rPr>
          <w:rFonts w:asciiTheme="majorHAnsi" w:hAnsiTheme="majorHAnsi"/>
          <w:b/>
          <w:bCs/>
          <w:sz w:val="18"/>
          <w:szCs w:val="18"/>
          <w:lang w:val="en-US"/>
        </w:rPr>
        <w:t>/202</w:t>
      </w:r>
      <w:r w:rsidR="0066472D" w:rsidRPr="00C12321">
        <w:rPr>
          <w:rFonts w:asciiTheme="majorHAnsi" w:hAnsiTheme="majorHAnsi"/>
          <w:b/>
          <w:bCs/>
          <w:sz w:val="18"/>
          <w:szCs w:val="18"/>
          <w:lang w:val="en-US"/>
        </w:rPr>
        <w:t>6</w:t>
      </w:r>
      <w:r w:rsidR="00C65A55" w:rsidRPr="00B842B5">
        <w:rPr>
          <w:rFonts w:asciiTheme="majorHAnsi" w:hAnsiTheme="majorHAnsi"/>
          <w:sz w:val="18"/>
          <w:szCs w:val="18"/>
          <w:lang w:val="en-US"/>
        </w:rPr>
        <w:t>.</w:t>
      </w:r>
    </w:p>
    <w:p w14:paraId="2DD53021" w14:textId="63629E8D" w:rsidR="00C65A55" w:rsidRPr="00B842B5" w:rsidRDefault="00843C9E" w:rsidP="007C4B40">
      <w:pPr>
        <w:pStyle w:val="Corpotesto"/>
        <w:spacing w:before="189" w:line="271" w:lineRule="auto"/>
        <w:ind w:left="233" w:right="165"/>
        <w:jc w:val="both"/>
        <w:rPr>
          <w:rFonts w:asciiTheme="majorHAnsi" w:hAnsiTheme="majorHAnsi"/>
          <w:sz w:val="18"/>
          <w:szCs w:val="18"/>
          <w:lang w:val="en-US"/>
        </w:rPr>
      </w:pPr>
      <w:r>
        <w:rPr>
          <w:rFonts w:asciiTheme="majorHAnsi" w:hAnsiTheme="majorHAnsi"/>
          <w:sz w:val="18"/>
          <w:szCs w:val="18"/>
          <w:lang w:val="en-US"/>
        </w:rPr>
        <w:t>The above mentioned activities do NOT undermine the effectiveness and quality of the tasks associated with the research program and will not be undertaken within time periods devoted to the research program</w:t>
      </w:r>
      <w:r w:rsidR="007C4B40">
        <w:rPr>
          <w:rFonts w:asciiTheme="majorHAnsi" w:hAnsiTheme="majorHAnsi"/>
          <w:sz w:val="18"/>
          <w:szCs w:val="18"/>
          <w:lang w:val="en-US"/>
        </w:rPr>
        <w:t>.</w:t>
      </w:r>
    </w:p>
    <w:p w14:paraId="66A4232D" w14:textId="77777777" w:rsidR="00C65A55" w:rsidRPr="00B842B5" w:rsidRDefault="00C65A55" w:rsidP="00B842B5">
      <w:pPr>
        <w:pStyle w:val="Corpotesto"/>
        <w:spacing w:before="6"/>
        <w:jc w:val="both"/>
        <w:rPr>
          <w:rFonts w:asciiTheme="majorHAnsi" w:hAnsiTheme="majorHAnsi"/>
          <w:sz w:val="18"/>
          <w:szCs w:val="18"/>
          <w:lang w:val="en-US"/>
        </w:rPr>
      </w:pPr>
    </w:p>
    <w:p w14:paraId="41E6503C" w14:textId="77777777" w:rsidR="00C65A55" w:rsidRPr="00B842B5" w:rsidRDefault="00C65A55" w:rsidP="00C65A55">
      <w:pPr>
        <w:pStyle w:val="Corpotesto"/>
        <w:tabs>
          <w:tab w:val="left" w:pos="2364"/>
        </w:tabs>
        <w:spacing w:before="1"/>
        <w:ind w:left="233"/>
        <w:jc w:val="both"/>
        <w:rPr>
          <w:rFonts w:asciiTheme="majorHAnsi" w:hAnsiTheme="majorHAnsi"/>
          <w:sz w:val="18"/>
          <w:szCs w:val="18"/>
          <w:lang w:val="en-US"/>
        </w:rPr>
      </w:pPr>
      <w:r w:rsidRPr="00B842B5">
        <w:rPr>
          <w:rFonts w:asciiTheme="majorHAnsi" w:hAnsiTheme="majorHAnsi"/>
          <w:sz w:val="18"/>
          <w:szCs w:val="18"/>
          <w:lang w:val="en-US"/>
        </w:rPr>
        <w:t xml:space="preserve">Milano, </w:t>
      </w:r>
      <w:r w:rsidRPr="00B842B5">
        <w:rPr>
          <w:rFonts w:asciiTheme="majorHAnsi" w:hAnsiTheme="majorHAnsi"/>
          <w:sz w:val="18"/>
          <w:szCs w:val="18"/>
          <w:u w:val="single"/>
          <w:lang w:val="en-US"/>
        </w:rPr>
        <w:t xml:space="preserve"> </w:t>
      </w:r>
      <w:r w:rsidRPr="00B842B5">
        <w:rPr>
          <w:rFonts w:asciiTheme="majorHAnsi" w:hAnsiTheme="majorHAnsi"/>
          <w:sz w:val="18"/>
          <w:szCs w:val="18"/>
          <w:u w:val="single"/>
          <w:lang w:val="en-US"/>
        </w:rPr>
        <w:tab/>
      </w:r>
    </w:p>
    <w:p w14:paraId="3BA0F44D" w14:textId="2F570D8E" w:rsidR="00C65A55" w:rsidRDefault="00C65A55" w:rsidP="00C65A55">
      <w:pPr>
        <w:pStyle w:val="Corpotesto"/>
        <w:rPr>
          <w:rFonts w:asciiTheme="majorHAnsi" w:hAnsiTheme="majorHAnsi"/>
          <w:sz w:val="18"/>
          <w:szCs w:val="18"/>
          <w:lang w:val="en-US"/>
        </w:rPr>
      </w:pPr>
    </w:p>
    <w:p w14:paraId="39AFBC74" w14:textId="55DB569F" w:rsidR="007C4B40" w:rsidRDefault="007C4B40" w:rsidP="00C65A55">
      <w:pPr>
        <w:pStyle w:val="Corpotesto"/>
        <w:rPr>
          <w:rFonts w:asciiTheme="majorHAnsi" w:hAnsiTheme="majorHAnsi"/>
          <w:sz w:val="18"/>
          <w:szCs w:val="18"/>
          <w:lang w:val="en-US"/>
        </w:rPr>
      </w:pPr>
    </w:p>
    <w:p w14:paraId="5A96F916" w14:textId="77777777" w:rsidR="007C4B40" w:rsidRPr="00B842B5" w:rsidRDefault="007C4B40" w:rsidP="00C65A55">
      <w:pPr>
        <w:pStyle w:val="Corpotesto"/>
        <w:rPr>
          <w:rFonts w:asciiTheme="majorHAnsi" w:hAnsiTheme="majorHAnsi"/>
          <w:sz w:val="18"/>
          <w:szCs w:val="18"/>
          <w:lang w:val="en-US"/>
        </w:rPr>
      </w:pPr>
    </w:p>
    <w:p w14:paraId="7A006FED" w14:textId="41AA65DD" w:rsidR="007C4B40" w:rsidRPr="00B842B5" w:rsidRDefault="007F65CC" w:rsidP="007C4B40">
      <w:pPr>
        <w:pStyle w:val="Titolo1"/>
        <w:ind w:left="284"/>
        <w:jc w:val="center"/>
        <w:rPr>
          <w:rFonts w:asciiTheme="majorHAnsi" w:hAnsiTheme="majorHAnsi"/>
          <w:sz w:val="18"/>
          <w:szCs w:val="18"/>
          <w:lang w:val="en-US"/>
        </w:rPr>
      </w:pPr>
      <w:r>
        <w:rPr>
          <w:rFonts w:asciiTheme="majorHAnsi" w:hAnsiTheme="majorHAnsi"/>
          <w:sz w:val="18"/>
          <w:szCs w:val="18"/>
          <w:lang w:val="en-US"/>
        </w:rPr>
        <w:t>signature of the PI of the Research Program</w:t>
      </w:r>
    </w:p>
    <w:p w14:paraId="19B4D817" w14:textId="6A0BBDA0" w:rsidR="007C4B40" w:rsidRDefault="007C4B40" w:rsidP="007C4B40">
      <w:pPr>
        <w:pStyle w:val="Corpotesto"/>
        <w:spacing w:before="10"/>
        <w:ind w:left="284"/>
        <w:jc w:val="center"/>
        <w:rPr>
          <w:rFonts w:asciiTheme="majorHAnsi" w:hAnsiTheme="majorHAnsi"/>
          <w:b/>
          <w:bCs/>
          <w:sz w:val="18"/>
          <w:szCs w:val="18"/>
          <w:lang w:val="en-US"/>
        </w:rPr>
      </w:pPr>
    </w:p>
    <w:p w14:paraId="5F769CA8" w14:textId="6464CAB2" w:rsidR="007C4B40" w:rsidRDefault="007C4B40" w:rsidP="007C4B40">
      <w:pPr>
        <w:pStyle w:val="Corpotesto"/>
        <w:spacing w:before="10"/>
        <w:ind w:left="284"/>
        <w:jc w:val="center"/>
        <w:rPr>
          <w:rFonts w:asciiTheme="majorHAnsi" w:hAnsiTheme="majorHAnsi"/>
          <w:b/>
          <w:sz w:val="18"/>
          <w:szCs w:val="18"/>
          <w:lang w:val="en-US"/>
        </w:rPr>
      </w:pPr>
    </w:p>
    <w:p w14:paraId="09C0FD90" w14:textId="77777777" w:rsidR="007C4B40" w:rsidRPr="00B842B5" w:rsidRDefault="007C4B40" w:rsidP="007C4B40">
      <w:pPr>
        <w:pStyle w:val="Corpotesto"/>
        <w:spacing w:before="10"/>
        <w:ind w:left="284"/>
        <w:jc w:val="center"/>
        <w:rPr>
          <w:rFonts w:asciiTheme="majorHAnsi" w:hAnsiTheme="majorHAnsi"/>
          <w:b/>
          <w:sz w:val="18"/>
          <w:szCs w:val="18"/>
          <w:lang w:val="en-US"/>
        </w:rPr>
      </w:pPr>
    </w:p>
    <w:p w14:paraId="49D2997C" w14:textId="77777777" w:rsidR="007C4B40" w:rsidRPr="00802521" w:rsidRDefault="007C4B40" w:rsidP="007C4B40">
      <w:pPr>
        <w:spacing w:before="1"/>
        <w:ind w:left="284"/>
        <w:jc w:val="center"/>
        <w:rPr>
          <w:rFonts w:asciiTheme="majorHAnsi" w:hAnsiTheme="majorHAnsi"/>
          <w:b/>
          <w:sz w:val="18"/>
          <w:szCs w:val="18"/>
          <w:lang w:val="en-US"/>
        </w:rPr>
      </w:pPr>
      <w:r w:rsidRPr="00802521">
        <w:rPr>
          <w:rFonts w:asciiTheme="majorHAnsi" w:hAnsiTheme="majorHAnsi"/>
          <w:b/>
          <w:sz w:val="18"/>
          <w:szCs w:val="18"/>
          <w:lang w:val="en-US"/>
        </w:rPr>
        <w:t>_______________________________________________________</w:t>
      </w:r>
    </w:p>
    <w:p w14:paraId="28C8F408" w14:textId="77777777" w:rsidR="00C65A55" w:rsidRPr="00B842B5" w:rsidRDefault="00C65A55" w:rsidP="00C65A55">
      <w:pPr>
        <w:pStyle w:val="Corpotesto"/>
        <w:rPr>
          <w:rFonts w:asciiTheme="majorHAnsi" w:hAnsiTheme="majorHAnsi"/>
          <w:sz w:val="18"/>
          <w:szCs w:val="18"/>
          <w:lang w:val="en-US"/>
        </w:rPr>
      </w:pPr>
    </w:p>
    <w:p w14:paraId="4046AA60" w14:textId="4BCC2A32" w:rsidR="00C65A55" w:rsidRDefault="00C65A55" w:rsidP="00C65A55">
      <w:pPr>
        <w:pStyle w:val="Corpotesto"/>
        <w:spacing w:before="11"/>
        <w:rPr>
          <w:rFonts w:asciiTheme="majorHAnsi" w:hAnsiTheme="majorHAnsi"/>
          <w:sz w:val="18"/>
          <w:szCs w:val="18"/>
          <w:lang w:val="en-US"/>
        </w:rPr>
      </w:pPr>
    </w:p>
    <w:p w14:paraId="727B926F" w14:textId="09AD971A" w:rsidR="007C4B40" w:rsidRDefault="007C4B40" w:rsidP="00C65A55">
      <w:pPr>
        <w:pStyle w:val="Corpotesto"/>
        <w:spacing w:before="11"/>
        <w:rPr>
          <w:rFonts w:asciiTheme="majorHAnsi" w:hAnsiTheme="majorHAnsi"/>
          <w:sz w:val="18"/>
          <w:szCs w:val="18"/>
          <w:lang w:val="en-US"/>
        </w:rPr>
      </w:pPr>
    </w:p>
    <w:p w14:paraId="638A6DC6" w14:textId="50A24103" w:rsidR="007C4B40" w:rsidRDefault="007C4B40" w:rsidP="00C65A55">
      <w:pPr>
        <w:pStyle w:val="Corpotesto"/>
        <w:spacing w:before="11"/>
        <w:rPr>
          <w:rFonts w:asciiTheme="majorHAnsi" w:hAnsiTheme="majorHAnsi"/>
          <w:sz w:val="18"/>
          <w:szCs w:val="18"/>
          <w:lang w:val="en-US"/>
        </w:rPr>
      </w:pPr>
    </w:p>
    <w:p w14:paraId="7BA4E222" w14:textId="7F842E94" w:rsidR="007C4B40" w:rsidRDefault="007C4B40" w:rsidP="00C65A55">
      <w:pPr>
        <w:pStyle w:val="Corpotesto"/>
        <w:spacing w:before="11"/>
        <w:rPr>
          <w:rFonts w:asciiTheme="majorHAnsi" w:hAnsiTheme="majorHAnsi"/>
          <w:sz w:val="18"/>
          <w:szCs w:val="18"/>
          <w:lang w:val="en-US"/>
        </w:rPr>
      </w:pPr>
    </w:p>
    <w:p w14:paraId="0CFBEA44" w14:textId="77777777" w:rsidR="007C4B40" w:rsidRPr="00B842B5" w:rsidRDefault="007C4B40" w:rsidP="00C65A55">
      <w:pPr>
        <w:pStyle w:val="Corpotesto"/>
        <w:spacing w:before="11"/>
        <w:rPr>
          <w:rFonts w:asciiTheme="majorHAnsi" w:hAnsiTheme="majorHAnsi"/>
          <w:sz w:val="18"/>
          <w:szCs w:val="18"/>
          <w:lang w:val="en-US"/>
        </w:rPr>
      </w:pPr>
    </w:p>
    <w:p w14:paraId="72030C0C" w14:textId="215C8641" w:rsidR="00C65A55" w:rsidRPr="00B842B5" w:rsidRDefault="007F65CC" w:rsidP="00802521">
      <w:pPr>
        <w:pStyle w:val="Titolo1"/>
        <w:ind w:left="284"/>
        <w:jc w:val="center"/>
        <w:rPr>
          <w:rFonts w:asciiTheme="majorHAnsi" w:hAnsiTheme="majorHAnsi"/>
          <w:sz w:val="18"/>
          <w:szCs w:val="18"/>
          <w:lang w:val="en-US"/>
        </w:rPr>
      </w:pPr>
      <w:r>
        <w:rPr>
          <w:rFonts w:asciiTheme="majorHAnsi" w:hAnsiTheme="majorHAnsi"/>
          <w:sz w:val="18"/>
          <w:szCs w:val="18"/>
          <w:lang w:val="en-US"/>
        </w:rPr>
        <w:t>signed Director of the Department</w:t>
      </w:r>
    </w:p>
    <w:p w14:paraId="0FCDE622" w14:textId="2E8E8AD5" w:rsidR="000438EC" w:rsidRPr="00843C9E" w:rsidRDefault="00802521" w:rsidP="00843C9E">
      <w:pPr>
        <w:pStyle w:val="Corpotesto"/>
        <w:ind w:left="284"/>
        <w:jc w:val="center"/>
        <w:rPr>
          <w:rFonts w:asciiTheme="majorHAnsi" w:hAnsiTheme="majorHAnsi"/>
          <w:b/>
          <w:bCs/>
          <w:sz w:val="18"/>
          <w:szCs w:val="18"/>
          <w:lang w:val="en-US"/>
        </w:rPr>
      </w:pPr>
      <w:r w:rsidRPr="00941845">
        <w:rPr>
          <w:rFonts w:asciiTheme="majorHAnsi" w:hAnsiTheme="majorHAnsi"/>
          <w:b/>
          <w:bCs/>
          <w:sz w:val="18"/>
          <w:szCs w:val="18"/>
          <w:lang w:val="en-US"/>
        </w:rPr>
        <w:t>prof.</w:t>
      </w:r>
      <w:r w:rsidR="00941845" w:rsidRPr="00941845">
        <w:rPr>
          <w:rFonts w:asciiTheme="majorHAnsi" w:hAnsiTheme="majorHAnsi"/>
          <w:b/>
          <w:bCs/>
          <w:sz w:val="18"/>
          <w:szCs w:val="18"/>
          <w:lang w:val="en-US"/>
        </w:rPr>
        <w:t xml:space="preserve"> </w:t>
      </w:r>
      <w:r w:rsidR="007C4B40">
        <w:rPr>
          <w:rFonts w:asciiTheme="majorHAnsi" w:hAnsiTheme="majorHAnsi"/>
          <w:b/>
          <w:bCs/>
          <w:sz w:val="18"/>
          <w:szCs w:val="18"/>
          <w:lang w:val="en-US"/>
        </w:rPr>
        <w:t>Attilio Alberto FRANGI</w:t>
      </w:r>
      <w:bookmarkEnd w:id="0"/>
    </w:p>
    <w:sectPr w:rsidR="000438EC" w:rsidRPr="00843C9E" w:rsidSect="00D4749A">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1418" w:right="1134" w:bottom="1134" w:left="1134" w:header="652"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0BD2E" w14:textId="77777777" w:rsidR="00FA454A" w:rsidRDefault="00FA454A" w:rsidP="00A93F9D">
      <w:pPr>
        <w:spacing w:after="0" w:line="240" w:lineRule="auto"/>
      </w:pPr>
      <w:r>
        <w:separator/>
      </w:r>
    </w:p>
  </w:endnote>
  <w:endnote w:type="continuationSeparator" w:id="0">
    <w:p w14:paraId="41CE3FC7" w14:textId="77777777" w:rsidR="00FA454A" w:rsidRDefault="00FA454A" w:rsidP="00A93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rope">
    <w:altName w:val="Calibri"/>
    <w:panose1 w:val="00000000000000000000"/>
    <w:charset w:val="00"/>
    <w:family w:val="auto"/>
    <w:pitch w:val="variable"/>
    <w:sig w:usb0="A00002BF" w:usb1="5000206B" w:usb2="00000000" w:usb3="00000000" w:csb0="0000019F" w:csb1="00000000"/>
    <w:embedRegular r:id="rId1" w:fontKey="{A9FF2653-C56C-4059-B31F-9A02DEAF3474}"/>
    <w:embedBold r:id="rId2" w:fontKey="{62570B19-DB6E-4C89-B5E9-104502ABA965}"/>
  </w:font>
  <w:font w:name="Frank Ruhl Libre">
    <w:altName w:val="Arial"/>
    <w:panose1 w:val="00000000000000000000"/>
    <w:charset w:val="00"/>
    <w:family w:val="auto"/>
    <w:pitch w:val="variable"/>
    <w:sig w:usb0="A00008EF" w:usb1="4001205B" w:usb2="00000008" w:usb3="00000000" w:csb0="000000B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EB271" w14:textId="77777777" w:rsidR="00843C9E" w:rsidRDefault="00843C9E">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9A13" w14:textId="0A92C6B3" w:rsidR="00B068CB" w:rsidRPr="00D4749A" w:rsidRDefault="00B068CB" w:rsidP="00B068CB">
    <w:pPr>
      <w:rPr>
        <w:sz w:val="16"/>
        <w:szCs w:val="16"/>
      </w:rPr>
    </w:pPr>
  </w:p>
  <w:p w14:paraId="1D8A729D" w14:textId="6E69F220" w:rsidR="00D4749A" w:rsidRPr="00BD5C1F" w:rsidRDefault="002B5D61" w:rsidP="00D4749A">
    <w:pPr>
      <w:pStyle w:val="Intestazione"/>
      <w:tabs>
        <w:tab w:val="clear" w:pos="4819"/>
        <w:tab w:val="clear" w:pos="9638"/>
        <w:tab w:val="left" w:pos="7721"/>
      </w:tabs>
      <w:rPr>
        <w:rFonts w:ascii="Manrope" w:hAnsi="Manrope" w:cstheme="majorHAnsi"/>
        <w:color w:val="102C53" w:themeColor="accent1"/>
        <w:sz w:val="16"/>
        <w:szCs w:val="16"/>
      </w:rPr>
    </w:pPr>
    <w:sdt>
      <w:sdtPr>
        <w:id w:val="-1106490974"/>
        <w:docPartObj>
          <w:docPartGallery w:val="Page Numbers (Bottom of Page)"/>
          <w:docPartUnique/>
        </w:docPartObj>
      </w:sdtPr>
      <w:sdtEndPr>
        <w:rPr>
          <w:rFonts w:ascii="Manrope" w:hAnsi="Manrope" w:cstheme="majorHAnsi"/>
          <w:color w:val="102C53" w:themeColor="accent1"/>
          <w:sz w:val="16"/>
          <w:szCs w:val="16"/>
        </w:rPr>
      </w:sdtEndPr>
      <w:sdtContent>
        <w:r w:rsidR="00BD5C1F" w:rsidRPr="00BD5C1F">
          <w:rPr>
            <w:rFonts w:ascii="Manrope" w:hAnsi="Manrope" w:cstheme="majorHAnsi"/>
            <w:color w:val="102C53" w:themeColor="accent1"/>
            <w:sz w:val="16"/>
            <w:szCs w:val="16"/>
          </w:rPr>
          <w:t>DICA_BANDO DI SELEZIONE_01_202</w:t>
        </w:r>
        <w:r w:rsidR="00B01F29">
          <w:rPr>
            <w:rFonts w:ascii="Manrope" w:hAnsi="Manrope" w:cstheme="majorHAnsi"/>
            <w:color w:val="102C53" w:themeColor="accent1"/>
            <w:sz w:val="16"/>
            <w:szCs w:val="16"/>
          </w:rPr>
          <w:t>5</w:t>
        </w:r>
        <w:r w:rsidR="00BD5C1F" w:rsidRPr="00BD5C1F">
          <w:rPr>
            <w:rFonts w:ascii="Manrope" w:hAnsi="Manrope" w:cstheme="majorHAnsi"/>
            <w:color w:val="102C53" w:themeColor="accent1"/>
            <w:sz w:val="16"/>
            <w:szCs w:val="16"/>
          </w:rPr>
          <w:t>/202</w:t>
        </w:r>
        <w:r w:rsidR="00B01F29">
          <w:rPr>
            <w:rFonts w:ascii="Manrope" w:hAnsi="Manrope" w:cstheme="majorHAnsi"/>
            <w:color w:val="102C53" w:themeColor="accent1"/>
            <w:sz w:val="16"/>
            <w:szCs w:val="16"/>
          </w:rPr>
          <w:t>6</w:t>
        </w:r>
        <w:r w:rsidR="00BD5C1F">
          <w:rPr>
            <w:rFonts w:ascii="Manrope" w:hAnsi="Manrope" w:cstheme="majorHAnsi"/>
            <w:color w:val="102C53" w:themeColor="accent1"/>
            <w:sz w:val="16"/>
            <w:szCs w:val="16"/>
          </w:rPr>
          <w:t xml:space="preserve"> </w:t>
        </w:r>
      </w:sdtContent>
    </w:sdt>
    <w:r w:rsidR="00D4749A">
      <w:rPr>
        <w:rFonts w:ascii="Manrope" w:hAnsi="Manrope" w:cstheme="majorHAnsi"/>
        <w:color w:val="102C53" w:themeColor="accent1"/>
        <w:sz w:val="16"/>
        <w:szCs w:val="16"/>
      </w:rPr>
      <w:tab/>
    </w:r>
    <w:r w:rsidR="00D4749A">
      <w:rPr>
        <w:rFonts w:ascii="Manrope" w:hAnsi="Manrope" w:cstheme="majorHAnsi"/>
        <w:color w:val="102C53" w:themeColor="accent1"/>
        <w:sz w:val="16"/>
        <w:szCs w:val="16"/>
      </w:rPr>
      <w:tab/>
    </w:r>
    <w:r w:rsidR="00D4749A">
      <w:rPr>
        <w:rFonts w:ascii="Manrope" w:hAnsi="Manrope" w:cstheme="majorHAnsi"/>
        <w:color w:val="102C53" w:themeColor="accent1"/>
        <w:sz w:val="16"/>
        <w:szCs w:val="16"/>
      </w:rPr>
      <w:tab/>
    </w:r>
    <w:r w:rsidR="00D4749A" w:rsidRPr="00D4749A">
      <w:rPr>
        <w:rFonts w:ascii="Manrope" w:hAnsi="Manrope" w:cstheme="majorHAnsi"/>
        <w:color w:val="102C53" w:themeColor="accent1"/>
        <w:sz w:val="16"/>
        <w:szCs w:val="16"/>
      </w:rPr>
      <w:fldChar w:fldCharType="begin"/>
    </w:r>
    <w:r w:rsidR="00D4749A" w:rsidRPr="00D4749A">
      <w:rPr>
        <w:rFonts w:ascii="Manrope" w:hAnsi="Manrope" w:cstheme="majorHAnsi"/>
        <w:color w:val="102C53" w:themeColor="accent1"/>
        <w:sz w:val="16"/>
        <w:szCs w:val="16"/>
      </w:rPr>
      <w:instrText>PAGE   \* MERGEFORMAT</w:instrText>
    </w:r>
    <w:r w:rsidR="00D4749A" w:rsidRPr="00D4749A">
      <w:rPr>
        <w:rFonts w:ascii="Manrope" w:hAnsi="Manrope" w:cstheme="majorHAnsi"/>
        <w:color w:val="102C53" w:themeColor="accent1"/>
        <w:sz w:val="16"/>
        <w:szCs w:val="16"/>
      </w:rPr>
      <w:fldChar w:fldCharType="separate"/>
    </w:r>
    <w:r w:rsidR="00D4749A" w:rsidRPr="00D4749A">
      <w:rPr>
        <w:rFonts w:ascii="Manrope" w:hAnsi="Manrope" w:cstheme="majorHAnsi"/>
        <w:color w:val="102C53" w:themeColor="accent1"/>
        <w:sz w:val="16"/>
        <w:szCs w:val="16"/>
      </w:rPr>
      <w:t>1</w:t>
    </w:r>
    <w:r w:rsidR="00D4749A" w:rsidRPr="00D4749A">
      <w:rPr>
        <w:rFonts w:ascii="Manrope" w:hAnsi="Manrope" w:cstheme="majorHAnsi"/>
        <w:color w:val="102C53" w:themeColor="accent1"/>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9F45" w14:textId="3278C122" w:rsidR="00C45008" w:rsidRDefault="00C45008" w:rsidP="00A93CA4">
    <w:pPr>
      <w:pStyle w:val="spazio20"/>
    </w:pPr>
  </w:p>
  <w:p w14:paraId="73D71B96" w14:textId="2A47C773" w:rsidR="000B645F" w:rsidRPr="002B5D61" w:rsidRDefault="00843C9E" w:rsidP="000B645F">
    <w:pPr>
      <w:pStyle w:val="FooterSX"/>
      <w:rPr>
        <w:rStyle w:val="bold"/>
        <w:lang w:val="en-US"/>
      </w:rPr>
    </w:pPr>
    <w:r w:rsidRPr="002B5D61">
      <w:rPr>
        <w:rStyle w:val="bold"/>
        <w:lang w:val="en-US"/>
      </w:rPr>
      <w:t>Department of Civil and Environmental Engineering</w:t>
    </w:r>
  </w:p>
  <w:p w14:paraId="5EEC7673" w14:textId="79915D96" w:rsidR="00B535F6" w:rsidRPr="002F3687" w:rsidRDefault="002F3687" w:rsidP="00736234">
    <w:pPr>
      <w:pStyle w:val="Footer"/>
      <w:rPr>
        <w:b/>
        <w:bCs/>
      </w:rPr>
    </w:pPr>
    <w:r w:rsidRPr="005A72D6">
      <w:t>Piazza</w:t>
    </w:r>
    <w:r w:rsidRPr="00F57487">
      <w:t xml:space="preserve"> </w:t>
    </w:r>
    <w:r w:rsidRPr="007523DF">
      <w:t>Leonardo d</w:t>
    </w:r>
    <w:r w:rsidR="006E38C9">
      <w:t>a</w:t>
    </w:r>
    <w:r w:rsidRPr="007523DF">
      <w:t xml:space="preserve"> Vinci, 32 - 20133 Milano</w:t>
    </w:r>
    <w:r>
      <w:tab/>
      <w:t>www.</w:t>
    </w:r>
    <w:r w:rsidR="002B28FD">
      <w:t>dica.</w:t>
    </w:r>
    <w:r>
      <w:t>polimi.it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8F2C" w14:textId="77777777" w:rsidR="00FA454A" w:rsidRDefault="00FA454A" w:rsidP="00A93F9D">
      <w:pPr>
        <w:spacing w:after="0" w:line="240" w:lineRule="auto"/>
      </w:pPr>
      <w:r>
        <w:separator/>
      </w:r>
    </w:p>
  </w:footnote>
  <w:footnote w:type="continuationSeparator" w:id="0">
    <w:p w14:paraId="07770EFD" w14:textId="77777777" w:rsidR="00FA454A" w:rsidRDefault="00FA454A" w:rsidP="00A93F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F9A31" w14:textId="77777777" w:rsidR="00843C9E" w:rsidRDefault="00843C9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28"/>
    </w:tblGrid>
    <w:tr w:rsidR="00164DC9" w14:paraId="0CB5DD10" w14:textId="77777777" w:rsidTr="00164DC9">
      <w:tc>
        <w:tcPr>
          <w:tcW w:w="9628" w:type="dxa"/>
        </w:tcPr>
        <w:p w14:paraId="04B0C658" w14:textId="518B7452" w:rsidR="00164DC9" w:rsidRDefault="00164DC9" w:rsidP="00164DC9">
          <w:pPr>
            <w:pStyle w:val="Body"/>
          </w:pPr>
          <w:r>
            <w:rPr>
              <w:noProof/>
            </w:rPr>
            <w:drawing>
              <wp:inline distT="0" distB="0" distL="0" distR="0" wp14:anchorId="6DFA3CD6" wp14:editId="33FCCFC9">
                <wp:extent cx="1728000" cy="576000"/>
                <wp:effectExtent l="0" t="0" r="571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tc>
    </w:tr>
  </w:tbl>
  <w:p w14:paraId="4964CC14" w14:textId="00DBCBEC" w:rsidR="00164DC9" w:rsidRDefault="00164DC9" w:rsidP="00164DC9">
    <w:pPr>
      <w:pStyle w:val="Body"/>
    </w:pPr>
  </w:p>
  <w:p w14:paraId="245EF2D7" w14:textId="6996F9C5" w:rsidR="00164DC9" w:rsidRDefault="00164DC9">
    <w:pPr>
      <w:pStyle w:val="Intestazione"/>
    </w:pPr>
  </w:p>
  <w:p w14:paraId="5FF8E856" w14:textId="77777777" w:rsidR="00164DC9" w:rsidRDefault="00164DC9">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28"/>
    </w:tblGrid>
    <w:tr w:rsidR="00164DC9" w14:paraId="6BC97110" w14:textId="77777777" w:rsidTr="00164DC9">
      <w:tc>
        <w:tcPr>
          <w:tcW w:w="9628" w:type="dxa"/>
        </w:tcPr>
        <w:p w14:paraId="3E7363D3" w14:textId="0D0DA785" w:rsidR="00164DC9" w:rsidRDefault="00164DC9" w:rsidP="00164DC9">
          <w:pPr>
            <w:pStyle w:val="Body"/>
          </w:pPr>
          <w:r>
            <w:rPr>
              <w:noProof/>
            </w:rPr>
            <w:drawing>
              <wp:inline distT="0" distB="0" distL="0" distR="0" wp14:anchorId="5FE052C9" wp14:editId="3E7BFAF3">
                <wp:extent cx="1728000" cy="57600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tc>
    </w:tr>
  </w:tbl>
  <w:p w14:paraId="03D0B5E7" w14:textId="04C2131C" w:rsidR="009A7113" w:rsidRPr="009A7113" w:rsidRDefault="005752D3" w:rsidP="009A7113">
    <w:pPr>
      <w:pStyle w:val="Intestazione"/>
      <w:tabs>
        <w:tab w:val="clear" w:pos="4819"/>
        <w:tab w:val="center" w:pos="4678"/>
      </w:tabs>
      <w:jc w:val="right"/>
      <w:rPr>
        <w:rFonts w:asciiTheme="majorHAnsi" w:hAnsiTheme="majorHAnsi"/>
        <w:sz w:val="20"/>
        <w:szCs w:val="20"/>
      </w:rPr>
    </w:pPr>
    <w:r>
      <w:rPr>
        <w:lang w:val="en-US"/>
      </w:rPr>
      <w:t>DICA</w:t>
    </w:r>
    <w:r w:rsidR="00802521">
      <w:rPr>
        <w:lang w:val="en-US"/>
      </w:rPr>
      <w:t>_01_</w:t>
    </w:r>
    <w:r>
      <w:rPr>
        <w:lang w:val="en-US"/>
      </w:rPr>
      <w:t>2025/2026_all.</w:t>
    </w:r>
    <w:r w:rsidR="008F0234">
      <w:rPr>
        <w:lang w:val="en-US"/>
      </w:rPr>
      <w:t>3</w:t>
    </w:r>
    <w:r>
      <w:rPr>
        <w:lang w:val="en-US"/>
      </w:rPr>
      <w:t xml:space="preserve"> </w:t>
    </w:r>
    <w:r w:rsidR="00BF1DAB">
      <w:rPr>
        <w:lang w:val="en-US"/>
      </w:rPr>
      <w:t>ENG</w:t>
    </w:r>
  </w:p>
  <w:p w14:paraId="2B84D15D" w14:textId="38FB1EB7" w:rsidR="00C45008" w:rsidRDefault="00C45008" w:rsidP="00164DC9">
    <w:pPr>
      <w:pStyle w:val="Body"/>
    </w:pPr>
  </w:p>
  <w:p w14:paraId="14D6164B" w14:textId="7421FD7B" w:rsidR="00164DC9" w:rsidRDefault="00164DC9" w:rsidP="00164DC9">
    <w:pPr>
      <w:pStyle w:val="Body"/>
    </w:pPr>
  </w:p>
  <w:p w14:paraId="6954C396" w14:textId="77777777" w:rsidR="00164DC9" w:rsidRDefault="00164DC9" w:rsidP="00164DC9">
    <w:pPr>
      <w:pStyle w:val="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4ADAE45C"/>
    <w:name w:val="WW8Num5"/>
    <w:lvl w:ilvl="0">
      <w:start w:val="1"/>
      <w:numFmt w:val="lowerLetter"/>
      <w:lvlText w:val="%1)"/>
      <w:lvlJc w:val="left"/>
      <w:pPr>
        <w:tabs>
          <w:tab w:val="num" w:pos="0"/>
        </w:tabs>
        <w:ind w:left="720" w:hanging="360"/>
      </w:pPr>
      <w:rPr>
        <w:rFonts w:ascii="Cambria" w:hAnsi="Cambria" w:cs="Cambria"/>
        <w:b w:val="0"/>
        <w:sz w:val="22"/>
        <w:szCs w:val="22"/>
      </w:rPr>
    </w:lvl>
  </w:abstractNum>
  <w:abstractNum w:abstractNumId="1" w15:restartNumberingAfterBreak="0">
    <w:nsid w:val="00000003"/>
    <w:multiLevelType w:val="singleLevel"/>
    <w:tmpl w:val="00000003"/>
    <w:name w:val="WW8Num9"/>
    <w:lvl w:ilvl="0">
      <w:start w:val="1"/>
      <w:numFmt w:val="bullet"/>
      <w:lvlText w:val=""/>
      <w:lvlJc w:val="left"/>
      <w:pPr>
        <w:tabs>
          <w:tab w:val="num" w:pos="0"/>
        </w:tabs>
        <w:ind w:left="720" w:hanging="360"/>
      </w:pPr>
      <w:rPr>
        <w:rFonts w:ascii="Symbol" w:hAnsi="Symbol" w:cs="Symbol" w:hint="default"/>
        <w:strike w:val="0"/>
        <w:dstrike w:val="0"/>
        <w:sz w:val="20"/>
        <w:szCs w:val="20"/>
        <w:u w:val="none"/>
      </w:rPr>
    </w:lvl>
  </w:abstractNum>
  <w:abstractNum w:abstractNumId="2" w15:restartNumberingAfterBreak="0">
    <w:nsid w:val="00000005"/>
    <w:multiLevelType w:val="singleLevel"/>
    <w:tmpl w:val="00000005"/>
    <w:name w:val="WW8Num13"/>
    <w:lvl w:ilvl="0">
      <w:start w:val="1"/>
      <w:numFmt w:val="lowerLetter"/>
      <w:lvlText w:val="%1)"/>
      <w:lvlJc w:val="left"/>
      <w:pPr>
        <w:tabs>
          <w:tab w:val="num" w:pos="0"/>
        </w:tabs>
        <w:ind w:left="720" w:hanging="360"/>
      </w:pPr>
      <w:rPr>
        <w:rFonts w:ascii="Cambria" w:hAnsi="Cambria" w:cs="Cambria"/>
        <w:sz w:val="22"/>
        <w:szCs w:val="22"/>
      </w:rPr>
    </w:lvl>
  </w:abstractNum>
  <w:abstractNum w:abstractNumId="3" w15:restartNumberingAfterBreak="0">
    <w:nsid w:val="00000008"/>
    <w:multiLevelType w:val="singleLevel"/>
    <w:tmpl w:val="00000008"/>
    <w:name w:val="WW8Num38"/>
    <w:lvl w:ilvl="0">
      <w:numFmt w:val="bullet"/>
      <w:lvlText w:val="-"/>
      <w:lvlJc w:val="left"/>
      <w:pPr>
        <w:tabs>
          <w:tab w:val="num" w:pos="0"/>
        </w:tabs>
        <w:ind w:left="720" w:hanging="360"/>
      </w:pPr>
      <w:rPr>
        <w:rFonts w:ascii="Cambria" w:hAnsi="Cambria" w:cs="Times New Roman" w:hint="default"/>
        <w:sz w:val="22"/>
        <w:szCs w:val="22"/>
      </w:rPr>
    </w:lvl>
  </w:abstractNum>
  <w:abstractNum w:abstractNumId="4" w15:restartNumberingAfterBreak="0">
    <w:nsid w:val="00000009"/>
    <w:multiLevelType w:val="multilevel"/>
    <w:tmpl w:val="0000000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15:restartNumberingAfterBreak="0">
    <w:nsid w:val="081835F6"/>
    <w:multiLevelType w:val="hybridMultilevel"/>
    <w:tmpl w:val="765C211C"/>
    <w:lvl w:ilvl="0" w:tplc="E984F83A">
      <w:start w:val="5"/>
      <w:numFmt w:val="bullet"/>
      <w:lvlText w:val="-"/>
      <w:lvlJc w:val="left"/>
      <w:pPr>
        <w:ind w:left="360" w:hanging="360"/>
      </w:pPr>
      <w:rPr>
        <w:rFonts w:ascii="Calibri" w:eastAsia="Calibri" w:hAnsi="Calibri" w:cs="Calibri"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6" w15:restartNumberingAfterBreak="0">
    <w:nsid w:val="0E917FE8"/>
    <w:multiLevelType w:val="hybridMultilevel"/>
    <w:tmpl w:val="73F613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3745000"/>
    <w:multiLevelType w:val="hybridMultilevel"/>
    <w:tmpl w:val="C420A6BA"/>
    <w:lvl w:ilvl="0" w:tplc="CE0655F2">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608073D"/>
    <w:multiLevelType w:val="hybridMultilevel"/>
    <w:tmpl w:val="1546A648"/>
    <w:lvl w:ilvl="0" w:tplc="ADBECA00">
      <w:start w:val="1"/>
      <w:numFmt w:val="decimal"/>
      <w:pStyle w:val="ELENCOol"/>
      <w:lvlText w:val="%1."/>
      <w:lvlJc w:val="left"/>
      <w:pPr>
        <w:ind w:left="720" w:hanging="360"/>
      </w:pPr>
      <w:rPr>
        <w:rFonts w:hint="default"/>
      </w:rPr>
    </w:lvl>
    <w:lvl w:ilvl="1" w:tplc="BF8A80BC">
      <w:start w:val="1"/>
      <w:numFmt w:val="bullet"/>
      <w:pStyle w:val="ELENCOul2livello"/>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A167BA6"/>
    <w:multiLevelType w:val="hybridMultilevel"/>
    <w:tmpl w:val="A14EC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E747E33"/>
    <w:multiLevelType w:val="hybridMultilevel"/>
    <w:tmpl w:val="95F423BE"/>
    <w:lvl w:ilvl="0" w:tplc="04100017">
      <w:start w:val="1"/>
      <w:numFmt w:val="lowerLetter"/>
      <w:lvlText w:val="%1)"/>
      <w:lvlJc w:val="left"/>
      <w:pPr>
        <w:ind w:left="757" w:hanging="360"/>
      </w:pPr>
    </w:lvl>
    <w:lvl w:ilvl="1" w:tplc="04100019" w:tentative="1">
      <w:start w:val="1"/>
      <w:numFmt w:val="lowerLetter"/>
      <w:lvlText w:val="%2."/>
      <w:lvlJc w:val="left"/>
      <w:pPr>
        <w:ind w:left="1477" w:hanging="360"/>
      </w:pPr>
    </w:lvl>
    <w:lvl w:ilvl="2" w:tplc="0410001B" w:tentative="1">
      <w:start w:val="1"/>
      <w:numFmt w:val="lowerRoman"/>
      <w:lvlText w:val="%3."/>
      <w:lvlJc w:val="right"/>
      <w:pPr>
        <w:ind w:left="2197" w:hanging="180"/>
      </w:pPr>
    </w:lvl>
    <w:lvl w:ilvl="3" w:tplc="0410000F" w:tentative="1">
      <w:start w:val="1"/>
      <w:numFmt w:val="decimal"/>
      <w:lvlText w:val="%4."/>
      <w:lvlJc w:val="left"/>
      <w:pPr>
        <w:ind w:left="2917" w:hanging="360"/>
      </w:pPr>
    </w:lvl>
    <w:lvl w:ilvl="4" w:tplc="04100019" w:tentative="1">
      <w:start w:val="1"/>
      <w:numFmt w:val="lowerLetter"/>
      <w:lvlText w:val="%5."/>
      <w:lvlJc w:val="left"/>
      <w:pPr>
        <w:ind w:left="3637" w:hanging="360"/>
      </w:pPr>
    </w:lvl>
    <w:lvl w:ilvl="5" w:tplc="0410001B" w:tentative="1">
      <w:start w:val="1"/>
      <w:numFmt w:val="lowerRoman"/>
      <w:lvlText w:val="%6."/>
      <w:lvlJc w:val="right"/>
      <w:pPr>
        <w:ind w:left="4357" w:hanging="180"/>
      </w:pPr>
    </w:lvl>
    <w:lvl w:ilvl="6" w:tplc="0410000F" w:tentative="1">
      <w:start w:val="1"/>
      <w:numFmt w:val="decimal"/>
      <w:lvlText w:val="%7."/>
      <w:lvlJc w:val="left"/>
      <w:pPr>
        <w:ind w:left="5077" w:hanging="360"/>
      </w:pPr>
    </w:lvl>
    <w:lvl w:ilvl="7" w:tplc="04100019" w:tentative="1">
      <w:start w:val="1"/>
      <w:numFmt w:val="lowerLetter"/>
      <w:lvlText w:val="%8."/>
      <w:lvlJc w:val="left"/>
      <w:pPr>
        <w:ind w:left="5797" w:hanging="360"/>
      </w:pPr>
    </w:lvl>
    <w:lvl w:ilvl="8" w:tplc="0410001B" w:tentative="1">
      <w:start w:val="1"/>
      <w:numFmt w:val="lowerRoman"/>
      <w:lvlText w:val="%9."/>
      <w:lvlJc w:val="right"/>
      <w:pPr>
        <w:ind w:left="6517" w:hanging="180"/>
      </w:pPr>
    </w:lvl>
  </w:abstractNum>
  <w:abstractNum w:abstractNumId="11" w15:restartNumberingAfterBreak="0">
    <w:nsid w:val="56042FE1"/>
    <w:multiLevelType w:val="multilevel"/>
    <w:tmpl w:val="FC363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A565E29"/>
    <w:multiLevelType w:val="multilevel"/>
    <w:tmpl w:val="326E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9EB247F"/>
    <w:multiLevelType w:val="hybridMultilevel"/>
    <w:tmpl w:val="1C7C32D0"/>
    <w:lvl w:ilvl="0" w:tplc="DA405902">
      <w:numFmt w:val="bullet"/>
      <w:pStyle w:val="ELENCOul"/>
      <w:lvlText w:val="-"/>
      <w:lvlJc w:val="left"/>
      <w:pPr>
        <w:ind w:left="2520" w:hanging="360"/>
      </w:pPr>
      <w:rPr>
        <w:rFonts w:ascii="Manrope" w:eastAsiaTheme="minorHAnsi" w:hAnsi="Manrope" w:cs="Frank Ruhl Libre"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14" w15:restartNumberingAfterBreak="0">
    <w:nsid w:val="71E81AAC"/>
    <w:multiLevelType w:val="hybridMultilevel"/>
    <w:tmpl w:val="F2D8FF2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5" w15:restartNumberingAfterBreak="0">
    <w:nsid w:val="7C0812F7"/>
    <w:multiLevelType w:val="hybridMultilevel"/>
    <w:tmpl w:val="9C90EEB0"/>
    <w:lvl w:ilvl="0" w:tplc="87FA1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7"/>
  </w:num>
  <w:num w:numId="4">
    <w:abstractNumId w:val="13"/>
  </w:num>
  <w:num w:numId="5">
    <w:abstractNumId w:val="8"/>
  </w:num>
  <w:num w:numId="6">
    <w:abstractNumId w:val="0"/>
  </w:num>
  <w:num w:numId="7">
    <w:abstractNumId w:val="3"/>
  </w:num>
  <w:num w:numId="8">
    <w:abstractNumId w:val="4"/>
  </w:num>
  <w:num w:numId="9">
    <w:abstractNumId w:val="1"/>
  </w:num>
  <w:num w:numId="10">
    <w:abstractNumId w:val="2"/>
  </w:num>
  <w:num w:numId="11">
    <w:abstractNumId w:val="10"/>
  </w:num>
  <w:num w:numId="12">
    <w:abstractNumId w:val="6"/>
  </w:num>
  <w:num w:numId="13">
    <w:abstractNumId w:val="14"/>
  </w:num>
  <w:num w:numId="14">
    <w:abstractNumId w:val="5"/>
  </w:num>
  <w:num w:numId="15">
    <w:abstractNumId w:val="11"/>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embedTrueTypeFonts/>
  <w:saveSubsetFonts/>
  <w:defaultTabStop w:val="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F9D"/>
    <w:rsid w:val="0002471E"/>
    <w:rsid w:val="000317D1"/>
    <w:rsid w:val="000438EC"/>
    <w:rsid w:val="00065BA6"/>
    <w:rsid w:val="000A2977"/>
    <w:rsid w:val="000B28D1"/>
    <w:rsid w:val="000B645F"/>
    <w:rsid w:val="000C7E89"/>
    <w:rsid w:val="0010032B"/>
    <w:rsid w:val="001163F6"/>
    <w:rsid w:val="00123432"/>
    <w:rsid w:val="00136F3C"/>
    <w:rsid w:val="001551AD"/>
    <w:rsid w:val="0015690B"/>
    <w:rsid w:val="00164DC9"/>
    <w:rsid w:val="00170CD5"/>
    <w:rsid w:val="00193368"/>
    <w:rsid w:val="0019553C"/>
    <w:rsid w:val="001A29E6"/>
    <w:rsid w:val="001A69C5"/>
    <w:rsid w:val="001B349C"/>
    <w:rsid w:val="001B5033"/>
    <w:rsid w:val="001E53D3"/>
    <w:rsid w:val="001F0550"/>
    <w:rsid w:val="001F7EF0"/>
    <w:rsid w:val="00220E4E"/>
    <w:rsid w:val="00242443"/>
    <w:rsid w:val="00255680"/>
    <w:rsid w:val="0026360C"/>
    <w:rsid w:val="002665ED"/>
    <w:rsid w:val="00266F56"/>
    <w:rsid w:val="00275926"/>
    <w:rsid w:val="00280A76"/>
    <w:rsid w:val="002A20E6"/>
    <w:rsid w:val="002B28FD"/>
    <w:rsid w:val="002B3513"/>
    <w:rsid w:val="002B5D61"/>
    <w:rsid w:val="002D55D5"/>
    <w:rsid w:val="002F3687"/>
    <w:rsid w:val="00320188"/>
    <w:rsid w:val="00322693"/>
    <w:rsid w:val="003254D0"/>
    <w:rsid w:val="003300EC"/>
    <w:rsid w:val="00340324"/>
    <w:rsid w:val="00344A78"/>
    <w:rsid w:val="003568EE"/>
    <w:rsid w:val="0037620C"/>
    <w:rsid w:val="0038657B"/>
    <w:rsid w:val="00392536"/>
    <w:rsid w:val="00394E3D"/>
    <w:rsid w:val="003B582F"/>
    <w:rsid w:val="003C7F3C"/>
    <w:rsid w:val="003D4216"/>
    <w:rsid w:val="003E033E"/>
    <w:rsid w:val="004015E7"/>
    <w:rsid w:val="00425B9B"/>
    <w:rsid w:val="004646A6"/>
    <w:rsid w:val="00470437"/>
    <w:rsid w:val="004718F8"/>
    <w:rsid w:val="00475134"/>
    <w:rsid w:val="00481866"/>
    <w:rsid w:val="00484D9D"/>
    <w:rsid w:val="00492069"/>
    <w:rsid w:val="004C0448"/>
    <w:rsid w:val="004E02B9"/>
    <w:rsid w:val="004E4BEC"/>
    <w:rsid w:val="004E7AB7"/>
    <w:rsid w:val="0050640B"/>
    <w:rsid w:val="0051117E"/>
    <w:rsid w:val="00513F87"/>
    <w:rsid w:val="005273DB"/>
    <w:rsid w:val="00537FB1"/>
    <w:rsid w:val="00540635"/>
    <w:rsid w:val="00541756"/>
    <w:rsid w:val="00560129"/>
    <w:rsid w:val="0056076D"/>
    <w:rsid w:val="005752D3"/>
    <w:rsid w:val="00577769"/>
    <w:rsid w:val="005A72D6"/>
    <w:rsid w:val="006076D7"/>
    <w:rsid w:val="00625C13"/>
    <w:rsid w:val="006470BD"/>
    <w:rsid w:val="006559A2"/>
    <w:rsid w:val="0066002A"/>
    <w:rsid w:val="0066472D"/>
    <w:rsid w:val="00692DDA"/>
    <w:rsid w:val="006B7C72"/>
    <w:rsid w:val="006C2FA9"/>
    <w:rsid w:val="006D7FE7"/>
    <w:rsid w:val="006E0663"/>
    <w:rsid w:val="006E38C9"/>
    <w:rsid w:val="006F2697"/>
    <w:rsid w:val="006F4204"/>
    <w:rsid w:val="006F653A"/>
    <w:rsid w:val="00700EE6"/>
    <w:rsid w:val="00705793"/>
    <w:rsid w:val="00736234"/>
    <w:rsid w:val="007515B7"/>
    <w:rsid w:val="007523DF"/>
    <w:rsid w:val="007776B3"/>
    <w:rsid w:val="0079408A"/>
    <w:rsid w:val="007946F7"/>
    <w:rsid w:val="007B1A25"/>
    <w:rsid w:val="007C2D21"/>
    <w:rsid w:val="007C4B40"/>
    <w:rsid w:val="007F65CC"/>
    <w:rsid w:val="00802521"/>
    <w:rsid w:val="00820F78"/>
    <w:rsid w:val="00835919"/>
    <w:rsid w:val="00843C9E"/>
    <w:rsid w:val="00846937"/>
    <w:rsid w:val="00853487"/>
    <w:rsid w:val="008B01AE"/>
    <w:rsid w:val="008D57AD"/>
    <w:rsid w:val="008D71F7"/>
    <w:rsid w:val="008E1C5E"/>
    <w:rsid w:val="008E7889"/>
    <w:rsid w:val="008E7E49"/>
    <w:rsid w:val="008F0234"/>
    <w:rsid w:val="008F5CE1"/>
    <w:rsid w:val="008F6EC1"/>
    <w:rsid w:val="00921EC9"/>
    <w:rsid w:val="00922C6C"/>
    <w:rsid w:val="00941845"/>
    <w:rsid w:val="00952547"/>
    <w:rsid w:val="00961486"/>
    <w:rsid w:val="009653CF"/>
    <w:rsid w:val="0098053E"/>
    <w:rsid w:val="00986CD1"/>
    <w:rsid w:val="009A40CE"/>
    <w:rsid w:val="009A7113"/>
    <w:rsid w:val="009B3EBA"/>
    <w:rsid w:val="009C7D2E"/>
    <w:rsid w:val="009E0425"/>
    <w:rsid w:val="00A16C14"/>
    <w:rsid w:val="00A1700E"/>
    <w:rsid w:val="00A379E4"/>
    <w:rsid w:val="00A63FA4"/>
    <w:rsid w:val="00A8041A"/>
    <w:rsid w:val="00A871BE"/>
    <w:rsid w:val="00A93CA4"/>
    <w:rsid w:val="00A93F9D"/>
    <w:rsid w:val="00AA21D6"/>
    <w:rsid w:val="00AE68E2"/>
    <w:rsid w:val="00B01F29"/>
    <w:rsid w:val="00B06438"/>
    <w:rsid w:val="00B068CB"/>
    <w:rsid w:val="00B13E4C"/>
    <w:rsid w:val="00B157A3"/>
    <w:rsid w:val="00B535F6"/>
    <w:rsid w:val="00B6590E"/>
    <w:rsid w:val="00B842B5"/>
    <w:rsid w:val="00B84663"/>
    <w:rsid w:val="00B85AFA"/>
    <w:rsid w:val="00B9028F"/>
    <w:rsid w:val="00BC0295"/>
    <w:rsid w:val="00BD43B7"/>
    <w:rsid w:val="00BD5C1F"/>
    <w:rsid w:val="00BE4E89"/>
    <w:rsid w:val="00BF1DAB"/>
    <w:rsid w:val="00C001B2"/>
    <w:rsid w:val="00C01B8B"/>
    <w:rsid w:val="00C06114"/>
    <w:rsid w:val="00C12321"/>
    <w:rsid w:val="00C22282"/>
    <w:rsid w:val="00C3270F"/>
    <w:rsid w:val="00C338CC"/>
    <w:rsid w:val="00C3400C"/>
    <w:rsid w:val="00C41162"/>
    <w:rsid w:val="00C45008"/>
    <w:rsid w:val="00C65A55"/>
    <w:rsid w:val="00C75D9A"/>
    <w:rsid w:val="00C82F9D"/>
    <w:rsid w:val="00C944ED"/>
    <w:rsid w:val="00CE2189"/>
    <w:rsid w:val="00CF7AAA"/>
    <w:rsid w:val="00D1613B"/>
    <w:rsid w:val="00D22A38"/>
    <w:rsid w:val="00D4749A"/>
    <w:rsid w:val="00D47C83"/>
    <w:rsid w:val="00D7546B"/>
    <w:rsid w:val="00D91581"/>
    <w:rsid w:val="00DA0A78"/>
    <w:rsid w:val="00DC3C4D"/>
    <w:rsid w:val="00DD23B6"/>
    <w:rsid w:val="00DD5C11"/>
    <w:rsid w:val="00DF354F"/>
    <w:rsid w:val="00DF3593"/>
    <w:rsid w:val="00DF50C1"/>
    <w:rsid w:val="00E177ED"/>
    <w:rsid w:val="00E263DF"/>
    <w:rsid w:val="00E314B5"/>
    <w:rsid w:val="00E43C70"/>
    <w:rsid w:val="00E537A1"/>
    <w:rsid w:val="00E57DAD"/>
    <w:rsid w:val="00E73865"/>
    <w:rsid w:val="00E75CC2"/>
    <w:rsid w:val="00E84E31"/>
    <w:rsid w:val="00E85840"/>
    <w:rsid w:val="00E95D76"/>
    <w:rsid w:val="00EA2394"/>
    <w:rsid w:val="00EB2DFC"/>
    <w:rsid w:val="00ED4185"/>
    <w:rsid w:val="00ED5185"/>
    <w:rsid w:val="00ED7558"/>
    <w:rsid w:val="00EE6760"/>
    <w:rsid w:val="00EF50BE"/>
    <w:rsid w:val="00F502F8"/>
    <w:rsid w:val="00F74E6C"/>
    <w:rsid w:val="00F835B4"/>
    <w:rsid w:val="00F91CC9"/>
    <w:rsid w:val="00FA454A"/>
    <w:rsid w:val="00FB0E9D"/>
    <w:rsid w:val="00FB6037"/>
    <w:rsid w:val="00FE76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4ABC21"/>
  <w15:chartTrackingRefBased/>
  <w15:docId w15:val="{58E98EEC-64FC-4FCB-AC7E-AC429FA0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523DF"/>
  </w:style>
  <w:style w:type="paragraph" w:styleId="Titolo1">
    <w:name w:val="heading 1"/>
    <w:basedOn w:val="Normale"/>
    <w:link w:val="Titolo1Carattere"/>
    <w:uiPriority w:val="9"/>
    <w:qFormat/>
    <w:rsid w:val="00C65A55"/>
    <w:pPr>
      <w:widowControl w:val="0"/>
      <w:autoSpaceDE w:val="0"/>
      <w:autoSpaceDN w:val="0"/>
      <w:spacing w:after="0" w:line="240" w:lineRule="auto"/>
      <w:ind w:left="120"/>
      <w:outlineLvl w:val="0"/>
    </w:pPr>
    <w:rPr>
      <w:rFonts w:ascii="Cambria" w:eastAsia="Cambria" w:hAnsi="Cambria" w:cs="Cambria"/>
      <w:b/>
      <w:bCs/>
      <w:lang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93F9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93F9D"/>
  </w:style>
  <w:style w:type="paragraph" w:styleId="Pidipagina">
    <w:name w:val="footer"/>
    <w:basedOn w:val="Normale"/>
    <w:link w:val="PidipaginaCarattere"/>
    <w:uiPriority w:val="99"/>
    <w:unhideWhenUsed/>
    <w:rsid w:val="00A93F9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93F9D"/>
  </w:style>
  <w:style w:type="paragraph" w:customStyle="1" w:styleId="Body">
    <w:name w:val="_Body"/>
    <w:basedOn w:val="Normale"/>
    <w:qFormat/>
    <w:rsid w:val="00A63FA4"/>
    <w:pPr>
      <w:spacing w:after="0"/>
    </w:pPr>
    <w:rPr>
      <w:rFonts w:ascii="Manrope" w:hAnsi="Manrope" w:cs="Frank Ruhl Libre"/>
      <w:sz w:val="20"/>
      <w:szCs w:val="20"/>
    </w:rPr>
  </w:style>
  <w:style w:type="paragraph" w:customStyle="1" w:styleId="Footer">
    <w:name w:val="_Footer"/>
    <w:basedOn w:val="Normale"/>
    <w:qFormat/>
    <w:rsid w:val="005A72D6"/>
    <w:pPr>
      <w:tabs>
        <w:tab w:val="right" w:pos="9638"/>
      </w:tabs>
      <w:spacing w:after="0" w:line="240" w:lineRule="auto"/>
    </w:pPr>
    <w:rPr>
      <w:rFonts w:ascii="Manrope" w:hAnsi="Manrope" w:cstheme="majorHAnsi"/>
      <w:color w:val="102C53" w:themeColor="accent1"/>
      <w:sz w:val="16"/>
      <w:szCs w:val="16"/>
    </w:rPr>
  </w:style>
  <w:style w:type="character" w:styleId="Collegamentoipertestuale">
    <w:name w:val="Hyperlink"/>
    <w:basedOn w:val="Carpredefinitoparagrafo"/>
    <w:uiPriority w:val="99"/>
    <w:unhideWhenUsed/>
    <w:rsid w:val="0015690B"/>
    <w:rPr>
      <w:color w:val="0563C1" w:themeColor="hyperlink"/>
      <w:u w:val="single"/>
    </w:rPr>
  </w:style>
  <w:style w:type="character" w:styleId="Menzionenonrisolta">
    <w:name w:val="Unresolved Mention"/>
    <w:basedOn w:val="Carpredefinitoparagrafo"/>
    <w:uiPriority w:val="99"/>
    <w:semiHidden/>
    <w:unhideWhenUsed/>
    <w:rsid w:val="0015690B"/>
    <w:rPr>
      <w:color w:val="605E5C"/>
      <w:shd w:val="clear" w:color="auto" w:fill="E1DFDD"/>
    </w:rPr>
  </w:style>
  <w:style w:type="character" w:customStyle="1" w:styleId="ui-provider">
    <w:name w:val="ui-provider"/>
    <w:basedOn w:val="Carpredefinitoparagrafo"/>
    <w:rsid w:val="008E1C5E"/>
  </w:style>
  <w:style w:type="paragraph" w:styleId="NormaleWeb">
    <w:name w:val="Normal (Web)"/>
    <w:basedOn w:val="Normale"/>
    <w:uiPriority w:val="99"/>
    <w:semiHidden/>
    <w:unhideWhenUsed/>
    <w:rsid w:val="008E1C5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old">
    <w:name w:val="_bold"/>
    <w:basedOn w:val="Carpredefinitoparagrafo"/>
    <w:uiPriority w:val="1"/>
    <w:qFormat/>
    <w:rsid w:val="008F6EC1"/>
    <w:rPr>
      <w:rFonts w:ascii="Manrope" w:hAnsi="Manrope"/>
      <w:b/>
      <w:bCs/>
    </w:rPr>
  </w:style>
  <w:style w:type="paragraph" w:customStyle="1" w:styleId="BodySPAZIO">
    <w:name w:val="_Body_SPAZIO"/>
    <w:basedOn w:val="Body"/>
    <w:qFormat/>
    <w:rsid w:val="00A1700E"/>
    <w:pPr>
      <w:spacing w:after="200"/>
    </w:pPr>
    <w:rPr>
      <w:lang w:val="en-GB"/>
    </w:rPr>
  </w:style>
  <w:style w:type="paragraph" w:customStyle="1" w:styleId="titolo10">
    <w:name w:val="_titolo1"/>
    <w:basedOn w:val="BodySPAZIO"/>
    <w:next w:val="Body"/>
    <w:qFormat/>
    <w:rsid w:val="00EE6760"/>
    <w:rPr>
      <w:b/>
      <w:bCs/>
      <w:color w:val="102C53" w:themeColor="accent1"/>
      <w:sz w:val="40"/>
    </w:rPr>
  </w:style>
  <w:style w:type="paragraph" w:customStyle="1" w:styleId="Titolo2">
    <w:name w:val="_Titolo2"/>
    <w:basedOn w:val="titolo10"/>
    <w:next w:val="Body"/>
    <w:qFormat/>
    <w:rsid w:val="00EE6760"/>
    <w:pPr>
      <w:spacing w:before="400"/>
    </w:pPr>
    <w:rPr>
      <w:sz w:val="32"/>
    </w:rPr>
  </w:style>
  <w:style w:type="paragraph" w:customStyle="1" w:styleId="Titolo3">
    <w:name w:val="_Titolo3"/>
    <w:basedOn w:val="titolo10"/>
    <w:next w:val="Body"/>
    <w:qFormat/>
    <w:rsid w:val="00EE6760"/>
    <w:pPr>
      <w:spacing w:before="400"/>
    </w:pPr>
    <w:rPr>
      <w:sz w:val="24"/>
      <w:szCs w:val="14"/>
      <w:lang w:val="it-IT"/>
    </w:rPr>
  </w:style>
  <w:style w:type="paragraph" w:customStyle="1" w:styleId="ELENCOul">
    <w:name w:val="_ELENCO_ul"/>
    <w:basedOn w:val="BodySPAZIO"/>
    <w:qFormat/>
    <w:rsid w:val="009A40CE"/>
    <w:pPr>
      <w:numPr>
        <w:numId w:val="4"/>
      </w:numPr>
      <w:spacing w:after="0"/>
      <w:ind w:left="360"/>
    </w:pPr>
  </w:style>
  <w:style w:type="paragraph" w:customStyle="1" w:styleId="ELENCOol">
    <w:name w:val="_ELENCO_ol"/>
    <w:basedOn w:val="ELENCOul"/>
    <w:qFormat/>
    <w:rsid w:val="009A40CE"/>
    <w:pPr>
      <w:numPr>
        <w:numId w:val="5"/>
      </w:numPr>
      <w:ind w:left="360"/>
    </w:pPr>
  </w:style>
  <w:style w:type="paragraph" w:customStyle="1" w:styleId="ELENCOul2livello">
    <w:name w:val="_ELENCO_ul_2livello"/>
    <w:basedOn w:val="ELENCOul"/>
    <w:qFormat/>
    <w:rsid w:val="009A40CE"/>
    <w:pPr>
      <w:numPr>
        <w:ilvl w:val="1"/>
        <w:numId w:val="5"/>
      </w:numPr>
      <w:ind w:left="723"/>
    </w:pPr>
  </w:style>
  <w:style w:type="paragraph" w:customStyle="1" w:styleId="Titolo4">
    <w:name w:val="_Titolo4"/>
    <w:basedOn w:val="titolo10"/>
    <w:next w:val="Body"/>
    <w:qFormat/>
    <w:rsid w:val="006B7C72"/>
    <w:pPr>
      <w:spacing w:before="400"/>
    </w:pPr>
    <w:rPr>
      <w:caps/>
      <w:sz w:val="18"/>
      <w:szCs w:val="8"/>
      <w:lang w:val="it-IT"/>
    </w:rPr>
  </w:style>
  <w:style w:type="table" w:styleId="Grigliatabella">
    <w:name w:val="Table Grid"/>
    <w:basedOn w:val="Tabellanormale"/>
    <w:uiPriority w:val="39"/>
    <w:rsid w:val="00BC0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statina">
    <w:name w:val="_TAB_testatina"/>
    <w:basedOn w:val="Body"/>
    <w:qFormat/>
    <w:rsid w:val="004E7AB7"/>
    <w:pPr>
      <w:spacing w:line="240" w:lineRule="auto"/>
      <w:jc w:val="right"/>
    </w:pPr>
    <w:rPr>
      <w:b/>
      <w:bCs/>
    </w:rPr>
  </w:style>
  <w:style w:type="paragraph" w:customStyle="1" w:styleId="TABbody">
    <w:name w:val="_TAB_body"/>
    <w:basedOn w:val="Body"/>
    <w:qFormat/>
    <w:rsid w:val="004E7AB7"/>
    <w:pPr>
      <w:spacing w:line="240" w:lineRule="auto"/>
    </w:pPr>
  </w:style>
  <w:style w:type="paragraph" w:customStyle="1" w:styleId="TABnote">
    <w:name w:val="_TAB_note"/>
    <w:basedOn w:val="Body"/>
    <w:qFormat/>
    <w:rsid w:val="00322693"/>
    <w:pPr>
      <w:spacing w:before="240" w:after="360"/>
    </w:pPr>
    <w:rPr>
      <w:color w:val="7F7F7F" w:themeColor="text1" w:themeTint="80"/>
      <w:sz w:val="16"/>
      <w:szCs w:val="16"/>
      <w:lang w:val="en-GB"/>
    </w:rPr>
  </w:style>
  <w:style w:type="paragraph" w:customStyle="1" w:styleId="spazio20">
    <w:name w:val="_spazio_20"/>
    <w:basedOn w:val="Normale"/>
    <w:rsid w:val="002F3687"/>
    <w:pPr>
      <w:spacing w:after="400" w:line="240" w:lineRule="auto"/>
    </w:pPr>
    <w:rPr>
      <w:rFonts w:ascii="Frank Ruhl Libre" w:hAnsi="Frank Ruhl Libre" w:cs="Frank Ruhl Libre"/>
    </w:rPr>
  </w:style>
  <w:style w:type="character" w:styleId="Testosegnaposto">
    <w:name w:val="Placeholder Text"/>
    <w:basedOn w:val="Carpredefinitoparagrafo"/>
    <w:uiPriority w:val="99"/>
    <w:semiHidden/>
    <w:rsid w:val="0038657B"/>
    <w:rPr>
      <w:color w:val="808080"/>
    </w:rPr>
  </w:style>
  <w:style w:type="paragraph" w:customStyle="1" w:styleId="FooterSX">
    <w:name w:val="_Footer_SX"/>
    <w:basedOn w:val="Normale"/>
    <w:qFormat/>
    <w:rsid w:val="000C7E89"/>
    <w:pPr>
      <w:spacing w:after="0" w:line="240" w:lineRule="auto"/>
    </w:pPr>
    <w:rPr>
      <w:rFonts w:ascii="Manrope" w:hAnsi="Manrope" w:cstheme="majorHAnsi"/>
      <w:color w:val="102C53" w:themeColor="accent1"/>
      <w:sz w:val="16"/>
      <w:szCs w:val="16"/>
    </w:rPr>
  </w:style>
  <w:style w:type="paragraph" w:customStyle="1" w:styleId="Data">
    <w:name w:val="_Data"/>
    <w:basedOn w:val="Body"/>
    <w:qFormat/>
    <w:rsid w:val="003254D0"/>
    <w:pPr>
      <w:spacing w:after="2760"/>
      <w:jc w:val="right"/>
    </w:pPr>
  </w:style>
  <w:style w:type="paragraph" w:styleId="Paragrafoelenco">
    <w:name w:val="List Paragraph"/>
    <w:basedOn w:val="Normale"/>
    <w:uiPriority w:val="34"/>
    <w:qFormat/>
    <w:rsid w:val="00266F56"/>
    <w:pPr>
      <w:spacing w:after="0" w:line="240" w:lineRule="auto"/>
      <w:ind w:left="720"/>
      <w:contextualSpacing/>
    </w:pPr>
    <w:rPr>
      <w:rFonts w:ascii="Times New Roman" w:eastAsia="Times New Roman" w:hAnsi="Times New Roman" w:cs="Times New Roman"/>
      <w:sz w:val="24"/>
      <w:szCs w:val="24"/>
      <w:lang w:eastAsia="it-IT"/>
    </w:rPr>
  </w:style>
  <w:style w:type="paragraph" w:customStyle="1" w:styleId="Default">
    <w:name w:val="Default"/>
    <w:rsid w:val="00266F56"/>
    <w:pPr>
      <w:autoSpaceDE w:val="0"/>
      <w:autoSpaceDN w:val="0"/>
      <w:adjustRightInd w:val="0"/>
      <w:spacing w:after="0" w:line="240" w:lineRule="auto"/>
    </w:pPr>
    <w:rPr>
      <w:rFonts w:ascii="Cambria" w:eastAsia="Times New Roman" w:hAnsi="Cambria" w:cs="Cambria"/>
      <w:color w:val="000000"/>
      <w:sz w:val="24"/>
      <w:szCs w:val="24"/>
      <w:lang w:eastAsia="it-IT"/>
    </w:rPr>
  </w:style>
  <w:style w:type="character" w:styleId="Collegamentovisitato">
    <w:name w:val="FollowedHyperlink"/>
    <w:basedOn w:val="Carpredefinitoparagrafo"/>
    <w:uiPriority w:val="99"/>
    <w:semiHidden/>
    <w:unhideWhenUsed/>
    <w:rsid w:val="00DF50C1"/>
    <w:rPr>
      <w:color w:val="954F72" w:themeColor="followedHyperlink"/>
      <w:u w:val="single"/>
    </w:rPr>
  </w:style>
  <w:style w:type="character" w:styleId="Enfasicorsivo">
    <w:name w:val="Emphasis"/>
    <w:basedOn w:val="Carpredefinitoparagrafo"/>
    <w:uiPriority w:val="20"/>
    <w:qFormat/>
    <w:rsid w:val="0079408A"/>
    <w:rPr>
      <w:i/>
      <w:iCs/>
    </w:rPr>
  </w:style>
  <w:style w:type="character" w:customStyle="1" w:styleId="Titolo1Carattere">
    <w:name w:val="Titolo 1 Carattere"/>
    <w:basedOn w:val="Carpredefinitoparagrafo"/>
    <w:link w:val="Titolo1"/>
    <w:uiPriority w:val="9"/>
    <w:rsid w:val="00C65A55"/>
    <w:rPr>
      <w:rFonts w:ascii="Cambria" w:eastAsia="Cambria" w:hAnsi="Cambria" w:cs="Cambria"/>
      <w:b/>
      <w:bCs/>
      <w:lang w:eastAsia="it-IT" w:bidi="it-IT"/>
    </w:rPr>
  </w:style>
  <w:style w:type="paragraph" w:styleId="Corpotesto">
    <w:name w:val="Body Text"/>
    <w:basedOn w:val="Normale"/>
    <w:link w:val="CorpotestoCarattere"/>
    <w:uiPriority w:val="1"/>
    <w:unhideWhenUsed/>
    <w:qFormat/>
    <w:rsid w:val="00C65A55"/>
    <w:pPr>
      <w:widowControl w:val="0"/>
      <w:autoSpaceDE w:val="0"/>
      <w:autoSpaceDN w:val="0"/>
      <w:spacing w:after="0" w:line="240" w:lineRule="auto"/>
    </w:pPr>
    <w:rPr>
      <w:rFonts w:ascii="Cambria" w:eastAsia="Cambria" w:hAnsi="Cambria" w:cs="Cambria"/>
      <w:lang w:eastAsia="it-IT" w:bidi="it-IT"/>
    </w:rPr>
  </w:style>
  <w:style w:type="character" w:customStyle="1" w:styleId="CorpotestoCarattere">
    <w:name w:val="Corpo testo Carattere"/>
    <w:basedOn w:val="Carpredefinitoparagrafo"/>
    <w:link w:val="Corpotesto"/>
    <w:uiPriority w:val="1"/>
    <w:rsid w:val="00C65A55"/>
    <w:rPr>
      <w:rFonts w:ascii="Cambria" w:eastAsia="Cambria" w:hAnsi="Cambria" w:cs="Cambria"/>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967856">
      <w:bodyDiv w:val="1"/>
      <w:marLeft w:val="0"/>
      <w:marRight w:val="0"/>
      <w:marTop w:val="0"/>
      <w:marBottom w:val="0"/>
      <w:divBdr>
        <w:top w:val="none" w:sz="0" w:space="0" w:color="auto"/>
        <w:left w:val="none" w:sz="0" w:space="0" w:color="auto"/>
        <w:bottom w:val="none" w:sz="0" w:space="0" w:color="auto"/>
        <w:right w:val="none" w:sz="0" w:space="0" w:color="auto"/>
      </w:divBdr>
    </w:div>
    <w:div w:id="598608269">
      <w:bodyDiv w:val="1"/>
      <w:marLeft w:val="0"/>
      <w:marRight w:val="0"/>
      <w:marTop w:val="0"/>
      <w:marBottom w:val="0"/>
      <w:divBdr>
        <w:top w:val="none" w:sz="0" w:space="0" w:color="auto"/>
        <w:left w:val="none" w:sz="0" w:space="0" w:color="auto"/>
        <w:bottom w:val="none" w:sz="0" w:space="0" w:color="auto"/>
        <w:right w:val="none" w:sz="0" w:space="0" w:color="auto"/>
      </w:divBdr>
    </w:div>
    <w:div w:id="660618030">
      <w:bodyDiv w:val="1"/>
      <w:marLeft w:val="0"/>
      <w:marRight w:val="0"/>
      <w:marTop w:val="0"/>
      <w:marBottom w:val="0"/>
      <w:divBdr>
        <w:top w:val="none" w:sz="0" w:space="0" w:color="auto"/>
        <w:left w:val="none" w:sz="0" w:space="0" w:color="auto"/>
        <w:bottom w:val="none" w:sz="0" w:space="0" w:color="auto"/>
        <w:right w:val="none" w:sz="0" w:space="0" w:color="auto"/>
      </w:divBdr>
    </w:div>
    <w:div w:id="684670339">
      <w:bodyDiv w:val="1"/>
      <w:marLeft w:val="0"/>
      <w:marRight w:val="0"/>
      <w:marTop w:val="0"/>
      <w:marBottom w:val="0"/>
      <w:divBdr>
        <w:top w:val="none" w:sz="0" w:space="0" w:color="auto"/>
        <w:left w:val="none" w:sz="0" w:space="0" w:color="auto"/>
        <w:bottom w:val="none" w:sz="0" w:space="0" w:color="auto"/>
        <w:right w:val="none" w:sz="0" w:space="0" w:color="auto"/>
      </w:divBdr>
    </w:div>
    <w:div w:id="1158689315">
      <w:bodyDiv w:val="1"/>
      <w:marLeft w:val="0"/>
      <w:marRight w:val="0"/>
      <w:marTop w:val="0"/>
      <w:marBottom w:val="0"/>
      <w:divBdr>
        <w:top w:val="none" w:sz="0" w:space="0" w:color="auto"/>
        <w:left w:val="none" w:sz="0" w:space="0" w:color="auto"/>
        <w:bottom w:val="none" w:sz="0" w:space="0" w:color="auto"/>
        <w:right w:val="none" w:sz="0" w:space="0" w:color="auto"/>
      </w:divBdr>
    </w:div>
    <w:div w:id="1452089839">
      <w:bodyDiv w:val="1"/>
      <w:marLeft w:val="0"/>
      <w:marRight w:val="0"/>
      <w:marTop w:val="0"/>
      <w:marBottom w:val="0"/>
      <w:divBdr>
        <w:top w:val="none" w:sz="0" w:space="0" w:color="auto"/>
        <w:left w:val="none" w:sz="0" w:space="0" w:color="auto"/>
        <w:bottom w:val="none" w:sz="0" w:space="0" w:color="auto"/>
        <w:right w:val="none" w:sz="0" w:space="0" w:color="auto"/>
      </w:divBdr>
    </w:div>
    <w:div w:id="1643657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olimi_2024_manrope">
  <a:themeElements>
    <a:clrScheme name="polimi 2024">
      <a:dk1>
        <a:sysClr val="windowText" lastClr="000000"/>
      </a:dk1>
      <a:lt1>
        <a:sysClr val="window" lastClr="FFFFFF"/>
      </a:lt1>
      <a:dk2>
        <a:srgbClr val="44546A"/>
      </a:dk2>
      <a:lt2>
        <a:srgbClr val="E7E6E6"/>
      </a:lt2>
      <a:accent1>
        <a:srgbClr val="102C53"/>
      </a:accent1>
      <a:accent2>
        <a:srgbClr val="FF8C8C"/>
      </a:accent2>
      <a:accent3>
        <a:srgbClr val="AEDD00"/>
      </a:accent3>
      <a:accent4>
        <a:srgbClr val="4DC9FF"/>
      </a:accent4>
      <a:accent5>
        <a:srgbClr val="2CB7FF"/>
      </a:accent5>
      <a:accent6>
        <a:srgbClr val="0BA4FF"/>
      </a:accent6>
      <a:hlink>
        <a:srgbClr val="0563C1"/>
      </a:hlink>
      <a:folHlink>
        <a:srgbClr val="954F72"/>
      </a:folHlink>
    </a:clrScheme>
    <a:fontScheme name="Polimi_2024_Manrope">
      <a:majorFont>
        <a:latin typeface="Manrope"/>
        <a:ea typeface=""/>
        <a:cs typeface=""/>
      </a:majorFont>
      <a:minorFont>
        <a:latin typeface="Manro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olimi_2024_manrope" id="{F4E20072-344B-4FAF-A955-9560C773AA92}" vid="{82CBF29D-0F56-4C9B-BCD6-6E169D1744B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2024-07-30T00:00:00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DFB553-9259-4465-A39A-4C6565F9A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215</Words>
  <Characters>1226</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Ghironi</dc:creator>
  <cp:keywords/>
  <dc:description/>
  <cp:lastModifiedBy>Laura Chinello</cp:lastModifiedBy>
  <cp:revision>7</cp:revision>
  <cp:lastPrinted>2024-03-05T15:14:00Z</cp:lastPrinted>
  <dcterms:created xsi:type="dcterms:W3CDTF">2025-07-18T12:58:00Z</dcterms:created>
  <dcterms:modified xsi:type="dcterms:W3CDTF">2025-08-01T10:37:00Z</dcterms:modified>
</cp:coreProperties>
</file>